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FF0D57" w:rsidRDefault="00FF0D57" w:rsidP="00FF0D57">
      <w:pPr>
        <w:pStyle w:val="Nagwek10"/>
        <w:spacing w:after="160" w:line="276" w:lineRule="auto"/>
        <w:rPr>
          <w:rFonts w:ascii="Arial" w:hAnsi="Arial" w:cs="Arial"/>
          <w:b w:val="0"/>
          <w:spacing w:val="20"/>
          <w:sz w:val="12"/>
        </w:rPr>
      </w:pPr>
      <w:r w:rsidRPr="003E2C1B">
        <w:rPr>
          <w:rFonts w:ascii="Arial" w:hAnsi="Arial" w:cs="Arial"/>
          <w:b w:val="0"/>
          <w:spacing w:val="20"/>
          <w:sz w:val="12"/>
        </w:rPr>
        <w:t>WZÓR UMOWY</w:t>
      </w:r>
    </w:p>
    <w:p w:rsidR="00FF0D57" w:rsidRPr="005E30AB" w:rsidRDefault="00FF0D57" w:rsidP="00FF0D57">
      <w:pPr>
        <w:pStyle w:val="Tytu"/>
        <w:spacing w:line="276" w:lineRule="auto"/>
        <w:rPr>
          <w:rFonts w:ascii="Arial" w:hAnsi="Arial" w:cs="Arial"/>
          <w:sz w:val="20"/>
        </w:rPr>
      </w:pPr>
      <w:r w:rsidRPr="005E30AB">
        <w:rPr>
          <w:rFonts w:ascii="Arial" w:hAnsi="Arial" w:cs="Arial"/>
          <w:sz w:val="20"/>
        </w:rPr>
        <w:t>Umowa Nr ………………………………</w:t>
      </w:r>
    </w:p>
    <w:p w:rsidR="00FF0D57" w:rsidRPr="000E65B8" w:rsidRDefault="00FF0D57" w:rsidP="00FF0D57">
      <w:pPr>
        <w:spacing w:line="276" w:lineRule="auto"/>
        <w:jc w:val="center"/>
        <w:rPr>
          <w:rFonts w:ascii="Arial" w:hAnsi="Arial" w:cs="Arial"/>
        </w:rPr>
      </w:pPr>
      <w:r w:rsidRPr="000E65B8">
        <w:rPr>
          <w:rFonts w:ascii="Arial" w:hAnsi="Arial" w:cs="Arial"/>
        </w:rPr>
        <w:t>zawarta w Poznaniu, pomiędzy:</w:t>
      </w:r>
    </w:p>
    <w:p w:rsidR="00FF0D57" w:rsidRPr="000E65B8" w:rsidRDefault="00FF0D57" w:rsidP="00FF0D57">
      <w:pPr>
        <w:spacing w:line="276" w:lineRule="auto"/>
        <w:jc w:val="both"/>
        <w:rPr>
          <w:rFonts w:ascii="Arial" w:hAnsi="Arial" w:cs="Arial"/>
        </w:rPr>
      </w:pPr>
    </w:p>
    <w:p w:rsidR="00FF0D57" w:rsidRPr="005A12B5" w:rsidRDefault="00FF0D57" w:rsidP="00FF0D57">
      <w:pPr>
        <w:spacing w:line="276" w:lineRule="auto"/>
        <w:jc w:val="both"/>
        <w:rPr>
          <w:rFonts w:ascii="Arial" w:hAnsi="Arial" w:cs="Arial"/>
        </w:rPr>
      </w:pPr>
      <w:r w:rsidRPr="005A12B5">
        <w:rPr>
          <w:rFonts w:ascii="Arial" w:hAnsi="Arial" w:cs="Arial"/>
        </w:rPr>
        <w:t xml:space="preserve">Samodzielnym Publicznym Zakładem Opieki Zdrowotnej Ministerstwa Spraw Wewnętrznych </w:t>
      </w:r>
      <w:r w:rsidRPr="005A12B5">
        <w:rPr>
          <w:rFonts w:ascii="Arial" w:hAnsi="Arial" w:cs="Arial"/>
        </w:rPr>
        <w:br/>
        <w:t>i Administracji w Poznaniu im. prof. Ludwika Bierkowskiego, ul. Dojazd 34, 60-631 Poznań, posiadającym NIP 781-16-17-330, zarejestrowanym w Sądzie Rejonowym Poznań Nowe Miasto</w:t>
      </w:r>
      <w:r w:rsidRPr="005A12B5">
        <w:rPr>
          <w:rFonts w:ascii="Arial" w:hAnsi="Arial" w:cs="Arial"/>
        </w:rPr>
        <w:br/>
        <w:t xml:space="preserve">i Wilda w Poznaniu, VIII Wydział Gospodarczy Krajowego Rejestru Sądowego pod numerem </w:t>
      </w:r>
      <w:r w:rsidRPr="005A12B5">
        <w:rPr>
          <w:rFonts w:ascii="Arial" w:hAnsi="Arial" w:cs="Arial"/>
        </w:rPr>
        <w:br/>
        <w:t>KRS 0000001840, reprezentowanym przez:</w:t>
      </w:r>
    </w:p>
    <w:p w:rsidR="00FF0D57" w:rsidRDefault="00FF0D57" w:rsidP="00FF0D57">
      <w:pPr>
        <w:spacing w:line="276" w:lineRule="auto"/>
        <w:rPr>
          <w:rFonts w:ascii="Arial" w:hAnsi="Arial" w:cs="Arial"/>
          <w:b/>
          <w:bCs/>
        </w:rPr>
      </w:pPr>
    </w:p>
    <w:p w:rsidR="00FF0D57" w:rsidRPr="005E30AB" w:rsidRDefault="00FF0D57" w:rsidP="00FF0D57">
      <w:pPr>
        <w:spacing w:line="276" w:lineRule="auto"/>
        <w:rPr>
          <w:rFonts w:ascii="Arial" w:hAnsi="Arial" w:cs="Arial"/>
          <w:b/>
          <w:bCs/>
        </w:rPr>
      </w:pPr>
      <w:r>
        <w:rPr>
          <w:rFonts w:ascii="Arial" w:hAnsi="Arial" w:cs="Arial"/>
          <w:b/>
          <w:bCs/>
        </w:rPr>
        <w:t>………………………………………….</w:t>
      </w:r>
    </w:p>
    <w:p w:rsidR="00FF0D57" w:rsidRPr="005E30AB" w:rsidRDefault="00FF0D57" w:rsidP="00FF0D57">
      <w:pPr>
        <w:spacing w:line="276" w:lineRule="auto"/>
        <w:jc w:val="both"/>
        <w:rPr>
          <w:rFonts w:ascii="Arial" w:hAnsi="Arial" w:cs="Arial"/>
        </w:rPr>
      </w:pPr>
      <w:r w:rsidRPr="005E30AB">
        <w:rPr>
          <w:rFonts w:ascii="Arial" w:hAnsi="Arial" w:cs="Arial"/>
        </w:rPr>
        <w:t xml:space="preserve">zwanym w dalszej treści umowy </w:t>
      </w:r>
      <w:r w:rsidRPr="005E30AB">
        <w:rPr>
          <w:rFonts w:ascii="Arial" w:hAnsi="Arial" w:cs="Arial"/>
          <w:b/>
          <w:bCs/>
        </w:rPr>
        <w:t xml:space="preserve">„Zamawiającym” </w:t>
      </w:r>
    </w:p>
    <w:p w:rsidR="00FF0D57" w:rsidRPr="005E30AB" w:rsidRDefault="00FF0D57" w:rsidP="00FF0D57">
      <w:pPr>
        <w:spacing w:line="276" w:lineRule="auto"/>
        <w:rPr>
          <w:rFonts w:ascii="Arial" w:hAnsi="Arial" w:cs="Arial"/>
        </w:rPr>
      </w:pPr>
    </w:p>
    <w:p w:rsidR="00FF0D57" w:rsidRPr="005E30AB" w:rsidRDefault="00FF0D57" w:rsidP="00FF0D57">
      <w:pPr>
        <w:spacing w:line="276" w:lineRule="auto"/>
        <w:jc w:val="both"/>
        <w:rPr>
          <w:rFonts w:ascii="Arial" w:hAnsi="Arial" w:cs="Arial"/>
        </w:rPr>
      </w:pPr>
      <w:r w:rsidRPr="005E30AB">
        <w:rPr>
          <w:rFonts w:ascii="Arial" w:hAnsi="Arial" w:cs="Arial"/>
        </w:rPr>
        <w:t>a</w:t>
      </w:r>
    </w:p>
    <w:p w:rsidR="00FF0D57" w:rsidRPr="005E30AB" w:rsidRDefault="00FF0D57" w:rsidP="00FF0D57">
      <w:pPr>
        <w:spacing w:line="276" w:lineRule="auto"/>
        <w:jc w:val="both"/>
        <w:rPr>
          <w:rFonts w:ascii="Arial" w:hAnsi="Arial" w:cs="Arial"/>
        </w:rPr>
      </w:pPr>
    </w:p>
    <w:p w:rsidR="00FF0D57" w:rsidRPr="005E30AB" w:rsidRDefault="00FF0D57" w:rsidP="00FF0D57">
      <w:pPr>
        <w:pStyle w:val="Default"/>
        <w:spacing w:line="276" w:lineRule="auto"/>
        <w:jc w:val="both"/>
        <w:rPr>
          <w:b/>
          <w:sz w:val="20"/>
          <w:szCs w:val="20"/>
        </w:rPr>
      </w:pPr>
      <w:r w:rsidRPr="005E30AB">
        <w:rPr>
          <w:rFonts w:eastAsia="Calibri"/>
          <w:b/>
          <w:sz w:val="20"/>
          <w:szCs w:val="20"/>
        </w:rPr>
        <w:t>……………………………………………………………………………………………………………………………………………………………………………………………………………………………………………………………………………………………………………………………………………………………………………………………………………………………………………………………………………………………</w:t>
      </w:r>
    </w:p>
    <w:p w:rsidR="00FF0D57" w:rsidRPr="005E30AB" w:rsidRDefault="00FF0D57" w:rsidP="00FF0D57">
      <w:pPr>
        <w:spacing w:line="276" w:lineRule="auto"/>
        <w:jc w:val="both"/>
        <w:rPr>
          <w:rFonts w:ascii="Arial" w:hAnsi="Arial" w:cs="Arial"/>
          <w:bCs/>
        </w:rPr>
      </w:pPr>
      <w:r w:rsidRPr="005E30AB">
        <w:rPr>
          <w:rFonts w:ascii="Arial" w:hAnsi="Arial" w:cs="Arial"/>
          <w:bCs/>
        </w:rPr>
        <w:t>reprezentowanym przez:</w:t>
      </w:r>
    </w:p>
    <w:p w:rsidR="00FF0D57" w:rsidRPr="005E30AB" w:rsidRDefault="00FF0D57" w:rsidP="00FF0D57">
      <w:pPr>
        <w:spacing w:line="276" w:lineRule="auto"/>
        <w:jc w:val="both"/>
        <w:rPr>
          <w:rFonts w:ascii="Arial" w:hAnsi="Arial" w:cs="Arial"/>
          <w:bCs/>
        </w:rPr>
      </w:pPr>
    </w:p>
    <w:p w:rsidR="00FF0D57" w:rsidRPr="005E30AB" w:rsidRDefault="00FF0D57" w:rsidP="00FF0D57">
      <w:pPr>
        <w:spacing w:line="276" w:lineRule="auto"/>
        <w:jc w:val="both"/>
        <w:rPr>
          <w:rFonts w:ascii="Arial" w:hAnsi="Arial" w:cs="Arial"/>
          <w:bCs/>
        </w:rPr>
      </w:pPr>
      <w:r w:rsidRPr="005E30AB">
        <w:rPr>
          <w:rFonts w:ascii="Arial" w:hAnsi="Arial" w:cs="Arial"/>
          <w:bCs/>
        </w:rPr>
        <w:t>……………………………………………………………….</w:t>
      </w:r>
    </w:p>
    <w:p w:rsidR="00FF0D57" w:rsidRPr="005E30AB" w:rsidRDefault="00FF0D57" w:rsidP="00FF0D57">
      <w:pPr>
        <w:spacing w:line="276" w:lineRule="auto"/>
        <w:jc w:val="both"/>
        <w:rPr>
          <w:rFonts w:ascii="Arial" w:hAnsi="Arial" w:cs="Arial"/>
        </w:rPr>
      </w:pPr>
    </w:p>
    <w:p w:rsidR="00FF0D57" w:rsidRPr="005E30AB" w:rsidRDefault="00FF0D57" w:rsidP="00FF0D57">
      <w:pPr>
        <w:spacing w:line="276" w:lineRule="auto"/>
        <w:jc w:val="both"/>
        <w:rPr>
          <w:rFonts w:ascii="Arial" w:hAnsi="Arial" w:cs="Arial"/>
        </w:rPr>
      </w:pPr>
      <w:r w:rsidRPr="005E30AB">
        <w:rPr>
          <w:rFonts w:ascii="Arial" w:hAnsi="Arial" w:cs="Arial"/>
        </w:rPr>
        <w:t xml:space="preserve">zwanym w dalszej treści umowy </w:t>
      </w:r>
      <w:r w:rsidRPr="005E30AB">
        <w:rPr>
          <w:rFonts w:ascii="Arial" w:hAnsi="Arial" w:cs="Arial"/>
          <w:b/>
          <w:bCs/>
        </w:rPr>
        <w:t>„Wykonawcą”</w:t>
      </w:r>
      <w:r w:rsidRPr="005E30AB">
        <w:rPr>
          <w:rFonts w:ascii="Arial" w:hAnsi="Arial" w:cs="Arial"/>
        </w:rPr>
        <w:t>.</w:t>
      </w:r>
    </w:p>
    <w:p w:rsidR="00FF0D57" w:rsidRPr="00CD1B4D" w:rsidRDefault="00FF0D57" w:rsidP="00FF0D57">
      <w:pPr>
        <w:spacing w:line="276" w:lineRule="auto"/>
        <w:jc w:val="both"/>
        <w:rPr>
          <w:rFonts w:ascii="Arial" w:hAnsi="Arial" w:cs="Arial"/>
          <w:bCs/>
        </w:rPr>
      </w:pPr>
      <w:r w:rsidRPr="00CD1B4D">
        <w:rPr>
          <w:rFonts w:ascii="Arial" w:hAnsi="Arial" w:cs="Arial"/>
          <w:bCs/>
        </w:rPr>
        <w:t xml:space="preserve">Strony zgodnie oświadczają, że osoby je reprezentujące przy zawieraniu niniejszej umowy (zwanej dalej: Umową) są do tego prawnie umocowane zgodnie z wymogami prawa polskiego. W związku </w:t>
      </w:r>
      <w:r w:rsidRPr="00CD1B4D">
        <w:rPr>
          <w:rFonts w:ascii="Arial" w:hAnsi="Arial" w:cs="Arial"/>
          <w:bCs/>
        </w:rPr>
        <w:br/>
        <w:t>z powyższym nie będą powoływać się na brak umocowania osoby reprezentującej w przypadku jakichkolwiek sporów mogących wyniknąć z Umowy.</w:t>
      </w:r>
    </w:p>
    <w:p w:rsidR="00FF0D57" w:rsidRPr="00CD1B4D" w:rsidRDefault="00FF0D57" w:rsidP="00FF0D57">
      <w:pPr>
        <w:spacing w:line="276" w:lineRule="auto"/>
        <w:jc w:val="both"/>
        <w:rPr>
          <w:rFonts w:ascii="Arial" w:hAnsi="Arial" w:cs="Arial"/>
        </w:rPr>
      </w:pPr>
    </w:p>
    <w:p w:rsidR="00FF0D57" w:rsidRPr="00CD1B4D" w:rsidRDefault="00FF0D57" w:rsidP="00FF0D57">
      <w:pPr>
        <w:spacing w:line="276" w:lineRule="auto"/>
        <w:jc w:val="both"/>
        <w:rPr>
          <w:rFonts w:ascii="Arial" w:hAnsi="Arial" w:cs="Arial"/>
        </w:rPr>
      </w:pPr>
      <w:r w:rsidRPr="00CD1B4D">
        <w:rPr>
          <w:rFonts w:ascii="Arial" w:hAnsi="Arial" w:cs="Arial"/>
        </w:rPr>
        <w:t>Niniejsza Umowa została zawarta po przeprowadzeniu postępowania o udzielenie Zamówienia Publicznego na podstawie art. 275 ust 2. ustawy z dnia 11 września 2019 roku – Praw</w:t>
      </w:r>
      <w:r>
        <w:rPr>
          <w:rFonts w:ascii="Arial" w:hAnsi="Arial" w:cs="Arial"/>
        </w:rPr>
        <w:t>o zamówień publicznych (Dz. U z </w:t>
      </w:r>
      <w:r w:rsidR="000D47D3">
        <w:rPr>
          <w:rFonts w:ascii="Arial" w:hAnsi="Arial" w:cs="Arial"/>
        </w:rPr>
        <w:t>2024 poz. 1320</w:t>
      </w:r>
      <w:r w:rsidRPr="00CD1B4D">
        <w:rPr>
          <w:rFonts w:ascii="Arial" w:hAnsi="Arial" w:cs="Arial"/>
        </w:rPr>
        <w:t xml:space="preserve"> z </w:t>
      </w:r>
      <w:proofErr w:type="spellStart"/>
      <w:r w:rsidRPr="00CD1B4D">
        <w:rPr>
          <w:rFonts w:ascii="Arial" w:hAnsi="Arial" w:cs="Arial"/>
        </w:rPr>
        <w:t>późn</w:t>
      </w:r>
      <w:proofErr w:type="spellEnd"/>
      <w:r w:rsidRPr="00CD1B4D">
        <w:rPr>
          <w:rFonts w:ascii="Arial" w:hAnsi="Arial" w:cs="Arial"/>
        </w:rPr>
        <w:t xml:space="preserve">. zm.) (dalej „ustawa </w:t>
      </w:r>
      <w:proofErr w:type="spellStart"/>
      <w:r w:rsidRPr="00CD1B4D">
        <w:rPr>
          <w:rFonts w:ascii="Arial" w:hAnsi="Arial" w:cs="Arial"/>
        </w:rPr>
        <w:t>Pzp</w:t>
      </w:r>
      <w:proofErr w:type="spellEnd"/>
      <w:r w:rsidRPr="00CD1B4D">
        <w:rPr>
          <w:rFonts w:ascii="Arial" w:hAnsi="Arial" w:cs="Arial"/>
        </w:rPr>
        <w:t xml:space="preserve">”), nr </w:t>
      </w:r>
      <w:r w:rsidR="0002238F">
        <w:rPr>
          <w:rFonts w:ascii="Arial" w:hAnsi="Arial" w:cs="Arial"/>
          <w:b/>
        </w:rPr>
        <w:t>DZP.260</w:t>
      </w:r>
      <w:r w:rsidR="003933A5">
        <w:rPr>
          <w:rFonts w:ascii="Arial" w:hAnsi="Arial" w:cs="Arial"/>
          <w:b/>
        </w:rPr>
        <w:t>………</w:t>
      </w:r>
      <w:r w:rsidR="0002238F">
        <w:rPr>
          <w:rFonts w:ascii="Arial" w:hAnsi="Arial" w:cs="Arial"/>
          <w:b/>
        </w:rPr>
        <w:t>.2025.MF</w:t>
      </w:r>
      <w:r w:rsidR="00811B06">
        <w:rPr>
          <w:rFonts w:ascii="Arial" w:hAnsi="Arial" w:cs="Arial"/>
          <w:b/>
        </w:rPr>
        <w:t xml:space="preserve"> </w:t>
      </w:r>
      <w:r w:rsidR="00811B06" w:rsidRPr="00811B06">
        <w:rPr>
          <w:rFonts w:ascii="Arial" w:hAnsi="Arial" w:cs="Arial"/>
          <w:b/>
          <w:highlight w:val="yellow"/>
        </w:rPr>
        <w:t>[    ]</w:t>
      </w:r>
    </w:p>
    <w:p w:rsidR="00FF0D57" w:rsidRPr="00CD1B4D" w:rsidRDefault="00FF0D57" w:rsidP="00FF0D57">
      <w:pPr>
        <w:spacing w:line="276" w:lineRule="auto"/>
        <w:jc w:val="both"/>
        <w:rPr>
          <w:rFonts w:ascii="Arial" w:hAnsi="Arial" w:cs="Arial"/>
        </w:rPr>
      </w:pPr>
    </w:p>
    <w:p w:rsidR="00FF0D57" w:rsidRPr="00CD1B4D" w:rsidRDefault="00FF0D57" w:rsidP="00FF0D57">
      <w:pPr>
        <w:spacing w:line="276" w:lineRule="auto"/>
        <w:jc w:val="both"/>
        <w:rPr>
          <w:rFonts w:ascii="Arial" w:hAnsi="Arial" w:cs="Arial"/>
        </w:rPr>
      </w:pPr>
      <w:r w:rsidRPr="00CD1B4D">
        <w:rPr>
          <w:rFonts w:ascii="Arial" w:hAnsi="Arial" w:cs="Arial"/>
        </w:rPr>
        <w:t>Zamawiający i Wykonawca, zwani w dalszej części z osobna również Stroną, zaś wspólnie Stronami, zawierają niniejszą Umowę, o następującej treści:</w:t>
      </w:r>
    </w:p>
    <w:p w:rsidR="00FF0D57" w:rsidRDefault="00FF0D57" w:rsidP="00440846">
      <w:pPr>
        <w:spacing w:after="160" w:line="276" w:lineRule="auto"/>
        <w:jc w:val="both"/>
        <w:rPr>
          <w:rFonts w:ascii="Arial" w:hAnsi="Arial" w:cs="Arial"/>
        </w:rPr>
      </w:pPr>
    </w:p>
    <w:p w:rsidR="00A65793" w:rsidRDefault="00CF1133" w:rsidP="007F5E9F">
      <w:pPr>
        <w:spacing w:before="60" w:after="160" w:line="276" w:lineRule="auto"/>
        <w:jc w:val="center"/>
        <w:rPr>
          <w:rFonts w:ascii="Arial" w:hAnsi="Arial" w:cs="Arial"/>
          <w:b/>
        </w:rPr>
      </w:pPr>
      <w:bookmarkStart w:id="0" w:name="_Ref354407586"/>
      <w:r w:rsidRPr="003E2C1B">
        <w:rPr>
          <w:rFonts w:ascii="Arial" w:hAnsi="Arial" w:cs="Arial"/>
          <w:b/>
        </w:rPr>
        <w:t>§ 1</w:t>
      </w:r>
    </w:p>
    <w:p w:rsidR="007F5E9F" w:rsidRDefault="00A65793" w:rsidP="00440846">
      <w:pPr>
        <w:pStyle w:val="NormalnyWeb"/>
        <w:spacing w:before="0" w:after="160" w:line="276" w:lineRule="auto"/>
        <w:ind w:left="284" w:hanging="284"/>
        <w:jc w:val="both"/>
        <w:rPr>
          <w:rFonts w:ascii="Arial" w:hAnsi="Arial" w:cs="Arial"/>
          <w:sz w:val="20"/>
          <w:szCs w:val="20"/>
        </w:rPr>
      </w:pPr>
      <w:bookmarkStart w:id="1" w:name="_Ref354407592"/>
      <w:bookmarkStart w:id="2" w:name="_Ref354397221"/>
      <w:bookmarkEnd w:id="0"/>
      <w:r w:rsidRPr="003E2C1B">
        <w:rPr>
          <w:rFonts w:ascii="Arial" w:hAnsi="Arial" w:cs="Arial"/>
          <w:sz w:val="20"/>
          <w:szCs w:val="20"/>
        </w:rPr>
        <w:t xml:space="preserve">1. </w:t>
      </w:r>
      <w:r w:rsidR="000A38C7" w:rsidRPr="003E2C1B">
        <w:rPr>
          <w:rFonts w:ascii="Arial" w:hAnsi="Arial" w:cs="Arial"/>
          <w:sz w:val="20"/>
          <w:szCs w:val="20"/>
        </w:rPr>
        <w:tab/>
      </w:r>
      <w:r w:rsidRPr="003E2C1B">
        <w:rPr>
          <w:rFonts w:ascii="Arial" w:hAnsi="Arial" w:cs="Arial"/>
          <w:sz w:val="20"/>
          <w:szCs w:val="20"/>
        </w:rPr>
        <w:t xml:space="preserve">Zamawiający zleca, a Wykonawca przyjmuje </w:t>
      </w:r>
      <w:r w:rsidR="000A38C7" w:rsidRPr="003E2C1B">
        <w:rPr>
          <w:rFonts w:ascii="Arial" w:hAnsi="Arial" w:cs="Arial"/>
          <w:sz w:val="20"/>
          <w:szCs w:val="20"/>
        </w:rPr>
        <w:t xml:space="preserve">do wykonania usługi polegające </w:t>
      </w:r>
      <w:r w:rsidR="00AF3ECE" w:rsidRPr="003E2C1B">
        <w:rPr>
          <w:rFonts w:ascii="Arial" w:hAnsi="Arial" w:cs="Arial"/>
          <w:sz w:val="20"/>
          <w:szCs w:val="20"/>
        </w:rPr>
        <w:t xml:space="preserve">na wykonywaniu </w:t>
      </w:r>
      <w:r w:rsidR="0099023E" w:rsidRPr="0099023E">
        <w:rPr>
          <w:rFonts w:ascii="Arial" w:hAnsi="Arial" w:cs="Arial"/>
          <w:sz w:val="20"/>
          <w:szCs w:val="20"/>
        </w:rPr>
        <w:t>napra</w:t>
      </w:r>
      <w:r w:rsidR="00FF0D57">
        <w:rPr>
          <w:rFonts w:ascii="Arial" w:hAnsi="Arial" w:cs="Arial"/>
          <w:sz w:val="20"/>
          <w:szCs w:val="20"/>
        </w:rPr>
        <w:t>wy aparatury medycznej</w:t>
      </w:r>
      <w:r w:rsidR="0099023E" w:rsidRPr="0099023E">
        <w:rPr>
          <w:rFonts w:ascii="Arial" w:hAnsi="Arial" w:cs="Arial"/>
          <w:sz w:val="20"/>
          <w:szCs w:val="20"/>
        </w:rPr>
        <w:t xml:space="preserve"> </w:t>
      </w:r>
      <w:r w:rsidR="007F5E9F">
        <w:rPr>
          <w:rFonts w:ascii="Arial" w:hAnsi="Arial" w:cs="Arial"/>
          <w:sz w:val="20"/>
          <w:szCs w:val="20"/>
        </w:rPr>
        <w:t>SP ZOZ MSWiA w Poznaniu</w:t>
      </w:r>
      <w:r w:rsidR="0099023E">
        <w:rPr>
          <w:rFonts w:ascii="Arial" w:hAnsi="Arial" w:cs="Arial"/>
          <w:sz w:val="20"/>
          <w:szCs w:val="20"/>
        </w:rPr>
        <w:t>.</w:t>
      </w:r>
    </w:p>
    <w:p w:rsidR="00B96E3F" w:rsidRPr="003E2C1B" w:rsidRDefault="00B96E3F" w:rsidP="0099023E">
      <w:pPr>
        <w:pStyle w:val="NormalnyWeb"/>
        <w:spacing w:before="0" w:after="160" w:line="276" w:lineRule="auto"/>
        <w:ind w:left="284" w:hanging="284"/>
        <w:jc w:val="both"/>
        <w:rPr>
          <w:rFonts w:ascii="Arial" w:hAnsi="Arial" w:cs="Arial"/>
          <w:sz w:val="20"/>
          <w:szCs w:val="20"/>
        </w:rPr>
      </w:pPr>
      <w:r w:rsidRPr="003E2C1B">
        <w:rPr>
          <w:rFonts w:ascii="Arial" w:hAnsi="Arial" w:cs="Arial"/>
          <w:sz w:val="20"/>
          <w:szCs w:val="20"/>
        </w:rPr>
        <w:t xml:space="preserve">2. </w:t>
      </w:r>
      <w:r w:rsidRPr="003E2C1B">
        <w:rPr>
          <w:rFonts w:ascii="Arial" w:hAnsi="Arial" w:cs="Arial"/>
          <w:sz w:val="20"/>
          <w:szCs w:val="20"/>
        </w:rPr>
        <w:tab/>
      </w:r>
      <w:r w:rsidR="00AF3ECE" w:rsidRPr="003E2C1B">
        <w:rPr>
          <w:rFonts w:ascii="Arial" w:hAnsi="Arial" w:cs="Arial"/>
          <w:sz w:val="20"/>
          <w:szCs w:val="20"/>
        </w:rPr>
        <w:t>Sprzęt medyczny, o którym mowa w ust. 1 zwany</w:t>
      </w:r>
      <w:r w:rsidRPr="003E2C1B">
        <w:rPr>
          <w:rFonts w:ascii="Arial" w:hAnsi="Arial" w:cs="Arial"/>
          <w:sz w:val="20"/>
          <w:szCs w:val="20"/>
        </w:rPr>
        <w:t xml:space="preserve"> będzie dalej </w:t>
      </w:r>
      <w:r w:rsidR="00AF3ECE" w:rsidRPr="003E2C1B">
        <w:rPr>
          <w:rFonts w:ascii="Arial" w:hAnsi="Arial" w:cs="Arial"/>
          <w:sz w:val="20"/>
          <w:szCs w:val="20"/>
        </w:rPr>
        <w:t xml:space="preserve">także </w:t>
      </w:r>
      <w:r w:rsidRPr="003E2C1B">
        <w:rPr>
          <w:rFonts w:ascii="Arial" w:hAnsi="Arial" w:cs="Arial"/>
          <w:sz w:val="20"/>
          <w:szCs w:val="20"/>
        </w:rPr>
        <w:t>urządzeniami</w:t>
      </w:r>
      <w:r w:rsidR="00AF3ECE" w:rsidRPr="003E2C1B">
        <w:rPr>
          <w:rFonts w:ascii="Arial" w:hAnsi="Arial" w:cs="Arial"/>
          <w:sz w:val="20"/>
          <w:szCs w:val="20"/>
        </w:rPr>
        <w:t xml:space="preserve"> lub aparaturą medyczną</w:t>
      </w:r>
      <w:r w:rsidR="0099023E">
        <w:rPr>
          <w:rFonts w:ascii="Arial" w:hAnsi="Arial" w:cs="Arial"/>
          <w:sz w:val="20"/>
          <w:szCs w:val="20"/>
        </w:rPr>
        <w:t>.</w:t>
      </w:r>
    </w:p>
    <w:p w:rsidR="002741B0" w:rsidRPr="003E2C1B" w:rsidRDefault="008F1D97" w:rsidP="00440846">
      <w:pPr>
        <w:pStyle w:val="NormalnyWeb"/>
        <w:spacing w:before="0" w:after="160" w:line="276" w:lineRule="auto"/>
        <w:ind w:left="284" w:hanging="284"/>
        <w:jc w:val="both"/>
        <w:rPr>
          <w:rFonts w:ascii="Arial" w:hAnsi="Arial" w:cs="Arial"/>
          <w:sz w:val="20"/>
          <w:szCs w:val="20"/>
        </w:rPr>
      </w:pPr>
      <w:r>
        <w:rPr>
          <w:rFonts w:ascii="Arial" w:hAnsi="Arial" w:cs="Arial"/>
          <w:sz w:val="20"/>
          <w:szCs w:val="20"/>
        </w:rPr>
        <w:t>3</w:t>
      </w:r>
      <w:r w:rsidR="002741B0" w:rsidRPr="003E2C1B">
        <w:rPr>
          <w:rFonts w:ascii="Arial" w:hAnsi="Arial" w:cs="Arial"/>
          <w:sz w:val="20"/>
          <w:szCs w:val="20"/>
        </w:rPr>
        <w:t>.</w:t>
      </w:r>
      <w:r w:rsidR="002741B0" w:rsidRPr="003E2C1B">
        <w:rPr>
          <w:rFonts w:ascii="Arial" w:hAnsi="Arial" w:cs="Arial"/>
          <w:sz w:val="20"/>
          <w:szCs w:val="20"/>
        </w:rPr>
        <w:tab/>
        <w:t xml:space="preserve">Wykaz </w:t>
      </w:r>
      <w:r w:rsidR="008333DC" w:rsidRPr="003E2C1B">
        <w:rPr>
          <w:rFonts w:ascii="Arial" w:hAnsi="Arial" w:cs="Arial"/>
          <w:sz w:val="20"/>
          <w:szCs w:val="20"/>
        </w:rPr>
        <w:t>sprzętu medycznego</w:t>
      </w:r>
      <w:r w:rsidR="00DE25CD" w:rsidRPr="003E2C1B">
        <w:rPr>
          <w:rFonts w:ascii="Arial" w:hAnsi="Arial" w:cs="Arial"/>
          <w:sz w:val="20"/>
          <w:szCs w:val="20"/>
        </w:rPr>
        <w:t xml:space="preserve"> </w:t>
      </w:r>
      <w:r w:rsidR="008333DC" w:rsidRPr="003E2C1B">
        <w:rPr>
          <w:rFonts w:ascii="Arial" w:hAnsi="Arial" w:cs="Arial"/>
          <w:sz w:val="20"/>
          <w:szCs w:val="20"/>
        </w:rPr>
        <w:t>objętego</w:t>
      </w:r>
      <w:r w:rsidR="0099023E">
        <w:rPr>
          <w:rFonts w:ascii="Arial" w:hAnsi="Arial" w:cs="Arial"/>
          <w:sz w:val="20"/>
          <w:szCs w:val="20"/>
        </w:rPr>
        <w:t xml:space="preserve"> umową </w:t>
      </w:r>
      <w:r w:rsidR="002741B0" w:rsidRPr="003E2C1B">
        <w:rPr>
          <w:rFonts w:ascii="Arial" w:hAnsi="Arial" w:cs="Arial"/>
          <w:sz w:val="20"/>
          <w:szCs w:val="20"/>
        </w:rPr>
        <w:t>zawiera</w:t>
      </w:r>
      <w:r w:rsidR="0099023E">
        <w:rPr>
          <w:rFonts w:ascii="Arial" w:hAnsi="Arial" w:cs="Arial"/>
          <w:sz w:val="20"/>
          <w:szCs w:val="20"/>
        </w:rPr>
        <w:t xml:space="preserve"> szczegółowy opis przedmiotu zamówienia </w:t>
      </w:r>
      <w:r w:rsidR="00B158F0" w:rsidRPr="003E2C1B">
        <w:rPr>
          <w:rFonts w:ascii="Arial" w:hAnsi="Arial" w:cs="Arial"/>
          <w:sz w:val="20"/>
          <w:szCs w:val="20"/>
        </w:rPr>
        <w:t xml:space="preserve">stanowiący </w:t>
      </w:r>
      <w:r w:rsidR="00186F2D" w:rsidRPr="003E2C1B">
        <w:rPr>
          <w:rFonts w:ascii="Arial" w:hAnsi="Arial" w:cs="Arial"/>
          <w:sz w:val="20"/>
          <w:szCs w:val="20"/>
        </w:rPr>
        <w:t>integralną część umowy.</w:t>
      </w:r>
    </w:p>
    <w:p w:rsidR="00A65793" w:rsidRPr="003E2C1B" w:rsidRDefault="008F1D97" w:rsidP="00440846">
      <w:pPr>
        <w:pStyle w:val="NormalnyWeb"/>
        <w:spacing w:before="0" w:after="160" w:line="276" w:lineRule="auto"/>
        <w:ind w:left="284" w:hanging="284"/>
        <w:jc w:val="both"/>
        <w:rPr>
          <w:rFonts w:ascii="Arial" w:hAnsi="Arial" w:cs="Arial"/>
          <w:sz w:val="20"/>
          <w:szCs w:val="20"/>
        </w:rPr>
      </w:pPr>
      <w:r>
        <w:rPr>
          <w:rFonts w:ascii="Arial" w:hAnsi="Arial" w:cs="Arial"/>
          <w:sz w:val="20"/>
          <w:szCs w:val="20"/>
        </w:rPr>
        <w:t>4</w:t>
      </w:r>
      <w:r w:rsidR="00A65793" w:rsidRPr="003E2C1B">
        <w:rPr>
          <w:rFonts w:ascii="Arial" w:hAnsi="Arial" w:cs="Arial"/>
          <w:sz w:val="20"/>
          <w:szCs w:val="20"/>
        </w:rPr>
        <w:t xml:space="preserve">. </w:t>
      </w:r>
      <w:r w:rsidR="000A38C7" w:rsidRPr="003E2C1B">
        <w:rPr>
          <w:rFonts w:ascii="Arial" w:hAnsi="Arial" w:cs="Arial"/>
          <w:sz w:val="20"/>
          <w:szCs w:val="20"/>
        </w:rPr>
        <w:tab/>
      </w:r>
      <w:r w:rsidR="00A65793" w:rsidRPr="003E2C1B">
        <w:rPr>
          <w:rFonts w:ascii="Arial" w:hAnsi="Arial" w:cs="Arial"/>
          <w:sz w:val="20"/>
          <w:szCs w:val="20"/>
        </w:rPr>
        <w:t>Integralną częścią u</w:t>
      </w:r>
      <w:r w:rsidR="00177F1A" w:rsidRPr="003E2C1B">
        <w:rPr>
          <w:rFonts w:ascii="Arial" w:hAnsi="Arial" w:cs="Arial"/>
          <w:sz w:val="20"/>
          <w:szCs w:val="20"/>
        </w:rPr>
        <w:t xml:space="preserve">mowy </w:t>
      </w:r>
      <w:r w:rsidR="008333DC" w:rsidRPr="003E2C1B">
        <w:rPr>
          <w:rFonts w:ascii="Arial" w:hAnsi="Arial" w:cs="Arial"/>
          <w:sz w:val="20"/>
          <w:szCs w:val="20"/>
        </w:rPr>
        <w:t xml:space="preserve">stanowi także </w:t>
      </w:r>
      <w:r w:rsidR="00A65793" w:rsidRPr="003E2C1B">
        <w:rPr>
          <w:rFonts w:ascii="Arial" w:hAnsi="Arial" w:cs="Arial"/>
          <w:sz w:val="20"/>
          <w:szCs w:val="20"/>
        </w:rPr>
        <w:t>oferta Wykonawcy.</w:t>
      </w:r>
    </w:p>
    <w:p w:rsidR="00440846" w:rsidRDefault="008F1D97" w:rsidP="00440846">
      <w:pPr>
        <w:widowControl w:val="0"/>
        <w:spacing w:after="160" w:line="276" w:lineRule="auto"/>
        <w:ind w:left="284" w:hanging="284"/>
        <w:jc w:val="both"/>
        <w:rPr>
          <w:rFonts w:ascii="Arial" w:hAnsi="Arial" w:cs="Arial"/>
        </w:rPr>
      </w:pPr>
      <w:bookmarkStart w:id="3" w:name="_Ref355698851"/>
      <w:bookmarkEnd w:id="1"/>
      <w:bookmarkEnd w:id="2"/>
      <w:r>
        <w:rPr>
          <w:rFonts w:ascii="Arial" w:hAnsi="Arial" w:cs="Arial"/>
        </w:rPr>
        <w:t>5</w:t>
      </w:r>
      <w:r w:rsidR="00956CBB" w:rsidRPr="003E2C1B">
        <w:rPr>
          <w:rFonts w:ascii="Arial" w:hAnsi="Arial" w:cs="Arial"/>
        </w:rPr>
        <w:t>.</w:t>
      </w:r>
      <w:r w:rsidR="00956CBB" w:rsidRPr="003E2C1B">
        <w:rPr>
          <w:rFonts w:ascii="Arial" w:hAnsi="Arial" w:cs="Arial"/>
          <w:b/>
        </w:rPr>
        <w:tab/>
      </w:r>
      <w:r w:rsidR="00BC6389" w:rsidRPr="003E2C1B">
        <w:rPr>
          <w:rFonts w:ascii="Arial" w:hAnsi="Arial" w:cs="Arial"/>
        </w:rPr>
        <w:t xml:space="preserve">W ramach </w:t>
      </w:r>
      <w:r w:rsidR="00B96E3F" w:rsidRPr="003E2C1B">
        <w:rPr>
          <w:rFonts w:ascii="Arial" w:hAnsi="Arial" w:cs="Arial"/>
        </w:rPr>
        <w:t>wyko</w:t>
      </w:r>
      <w:r w:rsidR="00AF3ECE" w:rsidRPr="003E2C1B">
        <w:rPr>
          <w:rFonts w:ascii="Arial" w:hAnsi="Arial" w:cs="Arial"/>
        </w:rPr>
        <w:t>nywanych</w:t>
      </w:r>
      <w:r w:rsidR="0099023E">
        <w:rPr>
          <w:rFonts w:ascii="Arial" w:hAnsi="Arial" w:cs="Arial"/>
        </w:rPr>
        <w:t xml:space="preserve"> </w:t>
      </w:r>
      <w:r w:rsidR="0099023E" w:rsidRPr="0099023E">
        <w:rPr>
          <w:rFonts w:ascii="Arial" w:hAnsi="Arial" w:cs="Arial"/>
        </w:rPr>
        <w:t>napraw aparatury medycznej i sprzętu</w:t>
      </w:r>
      <w:r w:rsidR="00AF3ECE" w:rsidRPr="003E2C1B">
        <w:rPr>
          <w:rFonts w:ascii="Arial" w:hAnsi="Arial" w:cs="Arial"/>
        </w:rPr>
        <w:t xml:space="preserve"> </w:t>
      </w:r>
      <w:r w:rsidR="00BC6389" w:rsidRPr="003E2C1B">
        <w:rPr>
          <w:rFonts w:ascii="Arial" w:hAnsi="Arial" w:cs="Arial"/>
        </w:rPr>
        <w:t xml:space="preserve"> Wykonawca, w zależności od typu, rodzaju aparatury </w:t>
      </w:r>
      <w:r w:rsidR="00782062" w:rsidRPr="003E2C1B">
        <w:rPr>
          <w:rFonts w:ascii="Arial" w:hAnsi="Arial" w:cs="Arial"/>
        </w:rPr>
        <w:t xml:space="preserve">medycznej </w:t>
      </w:r>
      <w:r w:rsidR="00BC6389" w:rsidRPr="003E2C1B">
        <w:rPr>
          <w:rFonts w:ascii="Arial" w:hAnsi="Arial" w:cs="Arial"/>
        </w:rPr>
        <w:t>zobowiązany jest do:</w:t>
      </w:r>
    </w:p>
    <w:p w:rsidR="0099023E" w:rsidRDefault="00811B06" w:rsidP="001057EC">
      <w:pPr>
        <w:pStyle w:val="Akapitzlist"/>
        <w:widowControl w:val="0"/>
        <w:numPr>
          <w:ilvl w:val="0"/>
          <w:numId w:val="10"/>
        </w:numPr>
        <w:spacing w:after="160" w:line="276" w:lineRule="auto"/>
        <w:jc w:val="both"/>
        <w:rPr>
          <w:rFonts w:ascii="Arial" w:hAnsi="Arial" w:cs="Arial"/>
        </w:rPr>
      </w:pPr>
      <w:r>
        <w:rPr>
          <w:rFonts w:ascii="Arial" w:hAnsi="Arial" w:cs="Arial"/>
        </w:rPr>
        <w:t>n</w:t>
      </w:r>
      <w:r w:rsidR="0099023E">
        <w:rPr>
          <w:rFonts w:ascii="Arial" w:hAnsi="Arial" w:cs="Arial"/>
        </w:rPr>
        <w:t>aprawy lub wymiany części urządzenia, które są konieczne do zapewnienia poprawnej funkcjonalności sprzętu</w:t>
      </w:r>
    </w:p>
    <w:p w:rsidR="00440846" w:rsidRDefault="00B96E3F" w:rsidP="001057EC">
      <w:pPr>
        <w:pStyle w:val="Akapitzlist"/>
        <w:widowControl w:val="0"/>
        <w:numPr>
          <w:ilvl w:val="0"/>
          <w:numId w:val="10"/>
        </w:numPr>
        <w:spacing w:after="160" w:line="276" w:lineRule="auto"/>
        <w:jc w:val="both"/>
        <w:rPr>
          <w:rFonts w:ascii="Arial" w:hAnsi="Arial" w:cs="Arial"/>
        </w:rPr>
      </w:pPr>
      <w:r w:rsidRPr="00440846">
        <w:rPr>
          <w:rFonts w:ascii="Arial" w:hAnsi="Arial" w:cs="Arial"/>
        </w:rPr>
        <w:t>sprawdzenia prawidłowości działania urządzenia</w:t>
      </w:r>
      <w:r w:rsidR="00E04E24" w:rsidRPr="00440846">
        <w:rPr>
          <w:rFonts w:ascii="Arial" w:hAnsi="Arial" w:cs="Arial"/>
        </w:rPr>
        <w:t>;</w:t>
      </w:r>
    </w:p>
    <w:p w:rsidR="00440846" w:rsidRDefault="000131F2" w:rsidP="001057EC">
      <w:pPr>
        <w:pStyle w:val="Akapitzlist"/>
        <w:widowControl w:val="0"/>
        <w:numPr>
          <w:ilvl w:val="0"/>
          <w:numId w:val="10"/>
        </w:numPr>
        <w:spacing w:after="160" w:line="276" w:lineRule="auto"/>
        <w:jc w:val="both"/>
        <w:rPr>
          <w:rFonts w:ascii="Arial" w:hAnsi="Arial" w:cs="Arial"/>
        </w:rPr>
      </w:pPr>
      <w:r w:rsidRPr="00440846">
        <w:rPr>
          <w:rFonts w:ascii="Arial" w:hAnsi="Arial" w:cs="Arial"/>
        </w:rPr>
        <w:t>sprawdzenia</w:t>
      </w:r>
      <w:r w:rsidR="00B96E3F" w:rsidRPr="00440846">
        <w:rPr>
          <w:rFonts w:ascii="Arial" w:hAnsi="Arial" w:cs="Arial"/>
        </w:rPr>
        <w:t xml:space="preserve"> bezpieczeństwa elektrycznego </w:t>
      </w:r>
      <w:r w:rsidR="00536888">
        <w:rPr>
          <w:rFonts w:ascii="Arial" w:hAnsi="Arial" w:cs="Arial"/>
        </w:rPr>
        <w:t>urządzenia</w:t>
      </w:r>
      <w:r w:rsidR="00811B06">
        <w:rPr>
          <w:rFonts w:ascii="Arial" w:hAnsi="Arial" w:cs="Arial"/>
        </w:rPr>
        <w:t xml:space="preserve"> </w:t>
      </w:r>
      <w:r w:rsidR="00811B06" w:rsidRPr="00811B06">
        <w:rPr>
          <w:rFonts w:ascii="Arial" w:hAnsi="Arial" w:cs="Arial"/>
          <w:shd w:val="clear" w:color="auto" w:fill="FFC000"/>
        </w:rPr>
        <w:t>(jeśli dotyczy)</w:t>
      </w:r>
      <w:r w:rsidR="00536888" w:rsidRPr="00811B06">
        <w:rPr>
          <w:rFonts w:ascii="Arial" w:hAnsi="Arial" w:cs="Arial"/>
          <w:shd w:val="clear" w:color="auto" w:fill="FFC000"/>
        </w:rPr>
        <w:t>;</w:t>
      </w:r>
    </w:p>
    <w:p w:rsidR="00440846" w:rsidRDefault="00F17967" w:rsidP="001057EC">
      <w:pPr>
        <w:pStyle w:val="Akapitzlist"/>
        <w:widowControl w:val="0"/>
        <w:numPr>
          <w:ilvl w:val="0"/>
          <w:numId w:val="10"/>
        </w:numPr>
        <w:spacing w:after="160" w:line="276" w:lineRule="auto"/>
        <w:jc w:val="both"/>
        <w:rPr>
          <w:rFonts w:ascii="Arial" w:hAnsi="Arial" w:cs="Arial"/>
        </w:rPr>
      </w:pPr>
      <w:r w:rsidRPr="00440846">
        <w:rPr>
          <w:rFonts w:ascii="Arial" w:hAnsi="Arial" w:cs="Arial"/>
        </w:rPr>
        <w:lastRenderedPageBreak/>
        <w:t>sprawdzenia</w:t>
      </w:r>
      <w:r w:rsidR="000131F2" w:rsidRPr="00440846">
        <w:rPr>
          <w:rFonts w:ascii="Arial" w:hAnsi="Arial" w:cs="Arial"/>
        </w:rPr>
        <w:t xml:space="preserve"> funkcjonowania urządzenia i jego gotowości do pracy</w:t>
      </w:r>
      <w:r w:rsidR="00E04E24" w:rsidRPr="00440846">
        <w:rPr>
          <w:rFonts w:ascii="Arial" w:hAnsi="Arial" w:cs="Arial"/>
        </w:rPr>
        <w:t>;</w:t>
      </w:r>
    </w:p>
    <w:bookmarkEnd w:id="3"/>
    <w:p w:rsidR="00C16E76" w:rsidRPr="000F03FD" w:rsidRDefault="00940B64" w:rsidP="000F03FD">
      <w:pPr>
        <w:pStyle w:val="Akapitzlist"/>
        <w:widowControl w:val="0"/>
        <w:numPr>
          <w:ilvl w:val="0"/>
          <w:numId w:val="10"/>
        </w:numPr>
        <w:jc w:val="both"/>
        <w:rPr>
          <w:rFonts w:ascii="Arial" w:hAnsi="Arial" w:cs="Arial"/>
        </w:rPr>
      </w:pPr>
      <w:r w:rsidRPr="00440846">
        <w:rPr>
          <w:rFonts w:ascii="Arial" w:hAnsi="Arial" w:cs="Arial"/>
        </w:rPr>
        <w:t>po weryfikacji urządzenia</w:t>
      </w:r>
      <w:r w:rsidR="00976EE0" w:rsidRPr="00440846">
        <w:rPr>
          <w:rFonts w:ascii="Arial" w:hAnsi="Arial" w:cs="Arial"/>
        </w:rPr>
        <w:t>,</w:t>
      </w:r>
      <w:r w:rsidRPr="00440846">
        <w:rPr>
          <w:rFonts w:ascii="Arial" w:hAnsi="Arial" w:cs="Arial"/>
        </w:rPr>
        <w:t xml:space="preserve"> </w:t>
      </w:r>
      <w:r w:rsidR="00F864A0" w:rsidRPr="00440846">
        <w:rPr>
          <w:rFonts w:ascii="Arial" w:hAnsi="Arial" w:cs="Arial"/>
        </w:rPr>
        <w:t>dokonania wpisu w paszporcie technicznym urządzenia potwierdzającego wykonanie usługi</w:t>
      </w:r>
      <w:r w:rsidR="00976EE0" w:rsidRPr="00440846">
        <w:rPr>
          <w:rFonts w:ascii="Arial" w:hAnsi="Arial" w:cs="Arial"/>
        </w:rPr>
        <w:t xml:space="preserve"> i jego sprawność</w:t>
      </w:r>
      <w:r w:rsidR="00952F34" w:rsidRPr="0099023E">
        <w:rPr>
          <w:rFonts w:ascii="Arial" w:hAnsi="Arial" w:cs="Arial"/>
        </w:rPr>
        <w:t xml:space="preserve"> </w:t>
      </w:r>
      <w:r w:rsidR="00DE3AA9" w:rsidRPr="0099023E">
        <w:rPr>
          <w:rFonts w:ascii="Arial" w:hAnsi="Arial" w:cs="Arial"/>
        </w:rPr>
        <w:t xml:space="preserve"> </w:t>
      </w:r>
    </w:p>
    <w:p w:rsidR="000F03FD" w:rsidRDefault="000F03FD" w:rsidP="000F03FD">
      <w:pPr>
        <w:tabs>
          <w:tab w:val="left" w:pos="540"/>
        </w:tabs>
        <w:jc w:val="center"/>
        <w:rPr>
          <w:rFonts w:ascii="Arial" w:hAnsi="Arial" w:cs="Arial"/>
          <w:b/>
        </w:rPr>
      </w:pPr>
    </w:p>
    <w:p w:rsidR="000F03FD" w:rsidRDefault="000F03FD" w:rsidP="000F03FD">
      <w:pPr>
        <w:tabs>
          <w:tab w:val="left" w:pos="540"/>
        </w:tabs>
        <w:jc w:val="center"/>
        <w:rPr>
          <w:rFonts w:ascii="Arial" w:hAnsi="Arial" w:cs="Arial"/>
          <w:b/>
        </w:rPr>
      </w:pPr>
    </w:p>
    <w:p w:rsidR="00AB504B" w:rsidRPr="003E2C1B" w:rsidRDefault="000131F2" w:rsidP="000F03FD">
      <w:pPr>
        <w:tabs>
          <w:tab w:val="left" w:pos="540"/>
        </w:tabs>
        <w:jc w:val="center"/>
        <w:rPr>
          <w:rFonts w:ascii="Arial" w:hAnsi="Arial" w:cs="Arial"/>
        </w:rPr>
      </w:pPr>
      <w:r w:rsidRPr="003E2C1B">
        <w:rPr>
          <w:rFonts w:ascii="Arial" w:hAnsi="Arial" w:cs="Arial"/>
          <w:b/>
        </w:rPr>
        <w:t>§ 2</w:t>
      </w:r>
    </w:p>
    <w:p w:rsidR="000131F2" w:rsidRPr="003E2C1B" w:rsidRDefault="000131F2" w:rsidP="007F5E9F">
      <w:pPr>
        <w:tabs>
          <w:tab w:val="left" w:pos="540"/>
        </w:tabs>
        <w:spacing w:after="160" w:line="276" w:lineRule="auto"/>
        <w:rPr>
          <w:rFonts w:ascii="Arial" w:hAnsi="Arial" w:cs="Arial"/>
        </w:rPr>
      </w:pPr>
      <w:r w:rsidRPr="003E2C1B">
        <w:rPr>
          <w:rFonts w:ascii="Arial" w:hAnsi="Arial" w:cs="Arial"/>
        </w:rPr>
        <w:t>Wykonawca oświadcza, iż</w:t>
      </w:r>
      <w:r w:rsidR="00782062" w:rsidRPr="003E2C1B">
        <w:rPr>
          <w:rFonts w:ascii="Arial" w:hAnsi="Arial" w:cs="Arial"/>
        </w:rPr>
        <w:t>:</w:t>
      </w:r>
    </w:p>
    <w:p w:rsidR="0018704C" w:rsidRPr="003E2C1B" w:rsidRDefault="00782062" w:rsidP="001057EC">
      <w:pPr>
        <w:numPr>
          <w:ilvl w:val="0"/>
          <w:numId w:val="11"/>
        </w:numPr>
        <w:spacing w:after="160" w:line="276" w:lineRule="auto"/>
        <w:ind w:left="284" w:hanging="284"/>
        <w:jc w:val="both"/>
        <w:rPr>
          <w:rFonts w:ascii="Arial" w:hAnsi="Arial" w:cs="Arial"/>
        </w:rPr>
      </w:pPr>
      <w:r w:rsidRPr="003E2C1B">
        <w:rPr>
          <w:rFonts w:ascii="Arial" w:hAnsi="Arial" w:cs="Arial"/>
        </w:rPr>
        <w:t xml:space="preserve">posiada </w:t>
      </w:r>
      <w:r w:rsidR="00AE329C" w:rsidRPr="003E2C1B">
        <w:rPr>
          <w:rFonts w:ascii="Arial" w:hAnsi="Arial" w:cs="Arial"/>
        </w:rPr>
        <w:t xml:space="preserve">aktualne </w:t>
      </w:r>
      <w:r w:rsidR="000131F2" w:rsidRPr="003E2C1B">
        <w:rPr>
          <w:rFonts w:ascii="Arial" w:hAnsi="Arial" w:cs="Arial"/>
        </w:rPr>
        <w:t>kwalifikacje oraz doświadczenie, a także</w:t>
      </w:r>
      <w:r w:rsidR="003D08DC" w:rsidRPr="003E2C1B">
        <w:rPr>
          <w:rFonts w:ascii="Arial" w:hAnsi="Arial" w:cs="Arial"/>
        </w:rPr>
        <w:t xml:space="preserve"> dysponuje </w:t>
      </w:r>
      <w:r w:rsidR="000131F2" w:rsidRPr="003E2C1B">
        <w:rPr>
          <w:rFonts w:ascii="Arial" w:hAnsi="Arial" w:cs="Arial"/>
        </w:rPr>
        <w:t xml:space="preserve">wykwalifikowanym personelem </w:t>
      </w:r>
      <w:r w:rsidR="003D08DC" w:rsidRPr="003E2C1B">
        <w:rPr>
          <w:rFonts w:ascii="Arial" w:hAnsi="Arial" w:cs="Arial"/>
        </w:rPr>
        <w:t xml:space="preserve">oraz sprzętem </w:t>
      </w:r>
      <w:r w:rsidR="000131F2" w:rsidRPr="003E2C1B">
        <w:rPr>
          <w:rFonts w:ascii="Arial" w:hAnsi="Arial" w:cs="Arial"/>
        </w:rPr>
        <w:t>niezbędnym do wykonania wszelkich świadczeń wynikających z postanowień niniejszej umowy w sposób całkowicie z nią zgodny</w:t>
      </w:r>
      <w:r w:rsidR="003D08DC" w:rsidRPr="003E2C1B">
        <w:rPr>
          <w:rFonts w:ascii="Arial" w:hAnsi="Arial" w:cs="Arial"/>
        </w:rPr>
        <w:t xml:space="preserve"> </w:t>
      </w:r>
      <w:r w:rsidR="000131F2" w:rsidRPr="003E2C1B">
        <w:rPr>
          <w:rFonts w:ascii="Arial" w:hAnsi="Arial" w:cs="Arial"/>
        </w:rPr>
        <w:t>i zobowiązuje się do utrzymania takiego stanu rzeczy przez cały okres obowiązywania niniejszej umowy</w:t>
      </w:r>
      <w:r w:rsidR="00E04E24" w:rsidRPr="003E2C1B">
        <w:rPr>
          <w:rFonts w:ascii="Arial" w:hAnsi="Arial" w:cs="Arial"/>
        </w:rPr>
        <w:t>;</w:t>
      </w:r>
    </w:p>
    <w:p w:rsidR="0018704C" w:rsidRPr="003E2C1B" w:rsidRDefault="000131F2" w:rsidP="001057EC">
      <w:pPr>
        <w:numPr>
          <w:ilvl w:val="0"/>
          <w:numId w:val="11"/>
        </w:numPr>
        <w:spacing w:after="160" w:line="276" w:lineRule="auto"/>
        <w:ind w:left="284" w:hanging="284"/>
        <w:jc w:val="both"/>
        <w:rPr>
          <w:rFonts w:ascii="Arial" w:hAnsi="Arial" w:cs="Arial"/>
        </w:rPr>
      </w:pPr>
      <w:r w:rsidRPr="003E2C1B">
        <w:rPr>
          <w:rFonts w:ascii="Arial" w:hAnsi="Arial" w:cs="Arial"/>
        </w:rPr>
        <w:t>wszelki</w:t>
      </w:r>
      <w:r w:rsidR="00E04E24" w:rsidRPr="003E2C1B">
        <w:rPr>
          <w:rFonts w:ascii="Arial" w:hAnsi="Arial" w:cs="Arial"/>
        </w:rPr>
        <w:t>e</w:t>
      </w:r>
      <w:r w:rsidRPr="003E2C1B">
        <w:rPr>
          <w:rFonts w:ascii="Arial" w:hAnsi="Arial" w:cs="Arial"/>
        </w:rPr>
        <w:t xml:space="preserve"> usługi wykonywane na rzecz Zamawiającego na podstawie postanowień niniejszej umowy wykona z najwyższą starannością, wymaganą od podmiotu profesjonalnie zajmującego się świadczeniem usług </w:t>
      </w:r>
      <w:r w:rsidR="0099023E">
        <w:rPr>
          <w:rFonts w:ascii="Arial" w:hAnsi="Arial" w:cs="Arial"/>
        </w:rPr>
        <w:t>napraw</w:t>
      </w:r>
      <w:r w:rsidRPr="003E2C1B">
        <w:rPr>
          <w:rFonts w:ascii="Arial" w:hAnsi="Arial" w:cs="Arial"/>
        </w:rPr>
        <w:t xml:space="preserve"> sprzętu medycznego,</w:t>
      </w:r>
      <w:r w:rsidR="00AB504B" w:rsidRPr="003E2C1B">
        <w:rPr>
          <w:rFonts w:ascii="Arial" w:hAnsi="Arial" w:cs="Arial"/>
        </w:rPr>
        <w:t xml:space="preserve"> </w:t>
      </w:r>
      <w:r w:rsidR="00A9472D" w:rsidRPr="003E2C1B">
        <w:rPr>
          <w:rFonts w:ascii="Arial" w:hAnsi="Arial" w:cs="Arial"/>
        </w:rPr>
        <w:t xml:space="preserve">zgodnie z aktualną wiedzą techniczną </w:t>
      </w:r>
      <w:r w:rsidR="00AB504B" w:rsidRPr="003E2C1B">
        <w:rPr>
          <w:rFonts w:ascii="Arial" w:hAnsi="Arial" w:cs="Arial"/>
        </w:rPr>
        <w:t>oraz z uwzględnieniem wskazań/zaleceń producenta urządzenia</w:t>
      </w:r>
      <w:r w:rsidR="00E04E24" w:rsidRPr="003E2C1B">
        <w:rPr>
          <w:rFonts w:ascii="Arial" w:hAnsi="Arial" w:cs="Arial"/>
        </w:rPr>
        <w:t>;</w:t>
      </w:r>
    </w:p>
    <w:p w:rsidR="0018704C" w:rsidRPr="00255053" w:rsidRDefault="000131F2" w:rsidP="001057EC">
      <w:pPr>
        <w:numPr>
          <w:ilvl w:val="0"/>
          <w:numId w:val="11"/>
        </w:numPr>
        <w:spacing w:after="160" w:line="276" w:lineRule="auto"/>
        <w:ind w:left="284" w:hanging="284"/>
        <w:jc w:val="both"/>
        <w:rPr>
          <w:rFonts w:ascii="Arial" w:hAnsi="Arial" w:cs="Arial"/>
        </w:rPr>
      </w:pPr>
      <w:r w:rsidRPr="003E2C1B">
        <w:rPr>
          <w:rFonts w:ascii="Arial" w:hAnsi="Arial" w:cs="Arial"/>
        </w:rPr>
        <w:t xml:space="preserve">zobowiązuje się do zapewnienia, aby wszelkie wykorzystywane przez Wykonawcę przy świadczeniu usług </w:t>
      </w:r>
      <w:r w:rsidR="00B852D8">
        <w:rPr>
          <w:rFonts w:ascii="Arial" w:hAnsi="Arial" w:cs="Arial"/>
        </w:rPr>
        <w:t>części</w:t>
      </w:r>
      <w:r w:rsidR="00950FA1" w:rsidRPr="003E2C1B">
        <w:rPr>
          <w:rFonts w:ascii="Arial" w:hAnsi="Arial" w:cs="Arial"/>
        </w:rPr>
        <w:t xml:space="preserve"> </w:t>
      </w:r>
      <w:r w:rsidR="00AB504B" w:rsidRPr="003E2C1B">
        <w:rPr>
          <w:rFonts w:ascii="Arial" w:hAnsi="Arial" w:cs="Arial"/>
        </w:rPr>
        <w:t>były</w:t>
      </w:r>
      <w:r w:rsidRPr="003E2C1B">
        <w:rPr>
          <w:rFonts w:ascii="Arial" w:hAnsi="Arial" w:cs="Arial"/>
        </w:rPr>
        <w:t xml:space="preserve"> fabrycznie nowe, oryginalne i dobrej jakości. W razie gdyby uzyskanie fabrycznie nowych i/lub oryginalnych materiałów eksploatacyjnych było niemożliwe, wiązało się z trudnymi </w:t>
      </w:r>
      <w:r w:rsidRPr="00255053">
        <w:rPr>
          <w:rFonts w:ascii="Arial" w:hAnsi="Arial" w:cs="Arial"/>
        </w:rPr>
        <w:t xml:space="preserve">problemami lub w sposób istotny podwyższało koszty wymiany Wykonawca może, po uprzednim poinformowaniu Zamawiającego o wskazanych powyżej okolicznościach i uzyskaniu jego zgody, wykorzystać używane i/lub nieoryginalne </w:t>
      </w:r>
      <w:r w:rsidR="00B852D8" w:rsidRPr="00255053">
        <w:rPr>
          <w:rFonts w:ascii="Arial" w:hAnsi="Arial" w:cs="Arial"/>
        </w:rPr>
        <w:t>części</w:t>
      </w:r>
      <w:r w:rsidR="00F654E8" w:rsidRPr="00255053">
        <w:rPr>
          <w:rFonts w:ascii="Arial" w:hAnsi="Arial" w:cs="Arial"/>
        </w:rPr>
        <w:t>;</w:t>
      </w:r>
    </w:p>
    <w:p w:rsidR="002F77EC" w:rsidRPr="00255053" w:rsidRDefault="002F77EC" w:rsidP="002F77EC">
      <w:pPr>
        <w:spacing w:after="160" w:line="276" w:lineRule="auto"/>
        <w:ind w:left="284"/>
        <w:jc w:val="both"/>
        <w:rPr>
          <w:rFonts w:ascii="Arial" w:hAnsi="Arial" w:cs="Arial"/>
        </w:rPr>
      </w:pPr>
      <w:r w:rsidRPr="00255053">
        <w:rPr>
          <w:rStyle w:val="Pogrubienie"/>
          <w:rFonts w:ascii="Arial" w:hAnsi="Arial" w:cs="Arial"/>
        </w:rPr>
        <w:t xml:space="preserve">Wykonawca ponosi pełną odpowiedzialność cywilną za wszelkie szkody powstałe w wyniku użytkowania dostarczonych przez niego </w:t>
      </w:r>
      <w:r w:rsidRPr="00255053">
        <w:rPr>
          <w:rStyle w:val="object"/>
          <w:rFonts w:ascii="Arial" w:hAnsi="Arial" w:cs="Arial"/>
          <w:b/>
          <w:bCs/>
        </w:rPr>
        <w:t>cz</w:t>
      </w:r>
      <w:r w:rsidRPr="00255053">
        <w:rPr>
          <w:rStyle w:val="Pogrubienie"/>
          <w:rFonts w:ascii="Arial" w:hAnsi="Arial" w:cs="Arial"/>
        </w:rPr>
        <w:t xml:space="preserve">ęści eksploatacyjnych dedykowanych do aparatury medycznej, w szczególności za szkody wynikłe z ich wad, niezgodności z wymaganiami technicznymi producenta urządzenia lub niewłaściwego działania tych </w:t>
      </w:r>
      <w:r w:rsidRPr="00255053">
        <w:rPr>
          <w:rStyle w:val="object"/>
          <w:rFonts w:ascii="Arial" w:hAnsi="Arial" w:cs="Arial"/>
          <w:b/>
          <w:bCs/>
        </w:rPr>
        <w:t>cz</w:t>
      </w:r>
      <w:r w:rsidRPr="00255053">
        <w:rPr>
          <w:rStyle w:val="Pogrubienie"/>
          <w:rFonts w:ascii="Arial" w:hAnsi="Arial" w:cs="Arial"/>
        </w:rPr>
        <w:t>ęści.</w:t>
      </w:r>
    </w:p>
    <w:p w:rsidR="0018704C" w:rsidRPr="00255053" w:rsidRDefault="00FB6C5C" w:rsidP="001057EC">
      <w:pPr>
        <w:numPr>
          <w:ilvl w:val="0"/>
          <w:numId w:val="11"/>
        </w:numPr>
        <w:spacing w:after="160" w:line="276" w:lineRule="auto"/>
        <w:ind w:left="284" w:hanging="284"/>
        <w:jc w:val="both"/>
        <w:rPr>
          <w:rFonts w:ascii="Arial" w:hAnsi="Arial" w:cs="Arial"/>
        </w:rPr>
      </w:pPr>
      <w:r w:rsidRPr="00255053">
        <w:rPr>
          <w:rFonts w:ascii="Arial" w:hAnsi="Arial" w:cs="Arial"/>
        </w:rPr>
        <w:t xml:space="preserve">zobowiązuje się do wykonywania przedmiotu zamówienia </w:t>
      </w:r>
      <w:r w:rsidR="004E7A11" w:rsidRPr="00255053">
        <w:rPr>
          <w:rFonts w:ascii="Arial" w:hAnsi="Arial" w:cs="Arial"/>
        </w:rPr>
        <w:t xml:space="preserve">zgodnie </w:t>
      </w:r>
      <w:r w:rsidRPr="00255053">
        <w:rPr>
          <w:rFonts w:ascii="Arial" w:hAnsi="Arial" w:cs="Arial"/>
        </w:rPr>
        <w:t>z wymogami ustawy</w:t>
      </w:r>
      <w:r w:rsidR="007F5E9F" w:rsidRPr="00255053">
        <w:rPr>
          <w:rFonts w:ascii="Arial" w:hAnsi="Arial" w:cs="Arial"/>
        </w:rPr>
        <w:t xml:space="preserve"> z dnia 7 kwietnia 2022</w:t>
      </w:r>
      <w:r w:rsidRPr="00255053">
        <w:rPr>
          <w:rFonts w:ascii="Arial" w:hAnsi="Arial" w:cs="Arial"/>
        </w:rPr>
        <w:t>r. o wyrobach medycznych (</w:t>
      </w:r>
      <w:proofErr w:type="spellStart"/>
      <w:r w:rsidR="007F5E9F" w:rsidRPr="00255053">
        <w:rPr>
          <w:rFonts w:ascii="Arial" w:hAnsi="Arial" w:cs="Arial"/>
        </w:rPr>
        <w:t>Dz.U</w:t>
      </w:r>
      <w:proofErr w:type="spellEnd"/>
      <w:r w:rsidR="007F5E9F" w:rsidRPr="00255053">
        <w:rPr>
          <w:rFonts w:ascii="Arial" w:hAnsi="Arial" w:cs="Arial"/>
        </w:rPr>
        <w:t>. 2022 poz. 974</w:t>
      </w:r>
      <w:r w:rsidRPr="00255053">
        <w:rPr>
          <w:rFonts w:ascii="Arial" w:hAnsi="Arial" w:cs="Arial"/>
        </w:rPr>
        <w:t xml:space="preserve">) oraz z zachowaniem wszystkich obowiązujących w tym zakresie wymogów i standardów;  </w:t>
      </w:r>
    </w:p>
    <w:p w:rsidR="0018704C" w:rsidRPr="00255053" w:rsidRDefault="00F654E8" w:rsidP="001057EC">
      <w:pPr>
        <w:numPr>
          <w:ilvl w:val="0"/>
          <w:numId w:val="11"/>
        </w:numPr>
        <w:spacing w:after="160" w:line="276" w:lineRule="auto"/>
        <w:ind w:left="284" w:hanging="284"/>
        <w:jc w:val="both"/>
        <w:rPr>
          <w:rFonts w:ascii="Arial" w:hAnsi="Arial" w:cs="Arial"/>
        </w:rPr>
      </w:pPr>
      <w:r w:rsidRPr="00255053">
        <w:rPr>
          <w:rFonts w:ascii="Arial" w:hAnsi="Arial" w:cs="Arial"/>
        </w:rPr>
        <w:t>na każde wezwanie Zamawiającego</w:t>
      </w:r>
      <w:r w:rsidR="00EC7B3B" w:rsidRPr="00255053">
        <w:rPr>
          <w:rFonts w:ascii="Arial" w:hAnsi="Arial" w:cs="Arial"/>
        </w:rPr>
        <w:t xml:space="preserve"> i</w:t>
      </w:r>
      <w:r w:rsidR="002E5311" w:rsidRPr="00255053">
        <w:rPr>
          <w:rFonts w:ascii="Arial" w:hAnsi="Arial" w:cs="Arial"/>
        </w:rPr>
        <w:t xml:space="preserve"> terminie wyznaczonym w wezwaniu przedstawi </w:t>
      </w:r>
      <w:r w:rsidRPr="00255053">
        <w:rPr>
          <w:rFonts w:ascii="Arial" w:hAnsi="Arial" w:cs="Arial"/>
        </w:rPr>
        <w:t xml:space="preserve">aktualne </w:t>
      </w:r>
      <w:r w:rsidR="002E5311" w:rsidRPr="00255053">
        <w:rPr>
          <w:rFonts w:ascii="Arial" w:hAnsi="Arial" w:cs="Arial"/>
        </w:rPr>
        <w:t>dokumenty potwierdzające wymagane kwalifikacje/</w:t>
      </w:r>
      <w:r w:rsidR="00811B06" w:rsidRPr="00255053">
        <w:rPr>
          <w:rFonts w:ascii="Arial" w:hAnsi="Arial" w:cs="Arial"/>
        </w:rPr>
        <w:t xml:space="preserve"> </w:t>
      </w:r>
      <w:r w:rsidR="002E5311" w:rsidRPr="00255053">
        <w:rPr>
          <w:rFonts w:ascii="Arial" w:hAnsi="Arial" w:cs="Arial"/>
        </w:rPr>
        <w:t>uprawnienia.</w:t>
      </w:r>
    </w:p>
    <w:p w:rsidR="0018704C" w:rsidRPr="003E2C1B" w:rsidRDefault="00013A99" w:rsidP="001057EC">
      <w:pPr>
        <w:numPr>
          <w:ilvl w:val="0"/>
          <w:numId w:val="11"/>
        </w:numPr>
        <w:spacing w:after="160" w:line="276" w:lineRule="auto"/>
        <w:ind w:left="284" w:hanging="284"/>
        <w:jc w:val="both"/>
        <w:rPr>
          <w:rFonts w:ascii="Arial" w:hAnsi="Arial" w:cs="Arial"/>
        </w:rPr>
      </w:pPr>
      <w:r w:rsidRPr="00255053">
        <w:rPr>
          <w:rFonts w:ascii="Arial" w:hAnsi="Arial" w:cs="Arial"/>
        </w:rPr>
        <w:t>wykona zamówienie pr</w:t>
      </w:r>
      <w:r w:rsidR="007F5E9F" w:rsidRPr="00255053">
        <w:rPr>
          <w:rFonts w:ascii="Arial" w:hAnsi="Arial" w:cs="Arial"/>
        </w:rPr>
        <w:t>zy udziale osób skierowanych do</w:t>
      </w:r>
      <w:r w:rsidRPr="00255053">
        <w:rPr>
          <w:rFonts w:ascii="Arial" w:hAnsi="Arial" w:cs="Arial"/>
        </w:rPr>
        <w:t xml:space="preserve"> realizacji zamówienia</w:t>
      </w:r>
      <w:r w:rsidRPr="003E2C1B">
        <w:rPr>
          <w:rFonts w:ascii="Arial" w:hAnsi="Arial" w:cs="Arial"/>
        </w:rPr>
        <w:t xml:space="preserve">. </w:t>
      </w:r>
      <w:r w:rsidR="00FA5F7D" w:rsidRPr="003E2C1B">
        <w:rPr>
          <w:rFonts w:ascii="Arial" w:hAnsi="Arial" w:cs="Arial"/>
        </w:rPr>
        <w:t>„</w:t>
      </w:r>
      <w:r w:rsidRPr="003E2C1B">
        <w:rPr>
          <w:rFonts w:ascii="Arial" w:hAnsi="Arial" w:cs="Arial"/>
        </w:rPr>
        <w:t>Wykaz osób skierowanych do realizacji zamówienia i ich doświadczenie” stanowią załącznik do niniejszej umowy.</w:t>
      </w:r>
    </w:p>
    <w:p w:rsidR="0018704C" w:rsidRPr="003E2C1B" w:rsidRDefault="00013A99" w:rsidP="001057EC">
      <w:pPr>
        <w:numPr>
          <w:ilvl w:val="0"/>
          <w:numId w:val="11"/>
        </w:numPr>
        <w:spacing w:after="160" w:line="276" w:lineRule="auto"/>
        <w:ind w:left="284" w:hanging="284"/>
        <w:jc w:val="both"/>
        <w:rPr>
          <w:rFonts w:ascii="Arial" w:hAnsi="Arial" w:cs="Arial"/>
        </w:rPr>
      </w:pPr>
      <w:r w:rsidRPr="003E2C1B">
        <w:rPr>
          <w:rFonts w:ascii="Arial" w:hAnsi="Arial" w:cs="Arial"/>
        </w:rPr>
        <w:t>W</w:t>
      </w:r>
      <w:r w:rsidR="00780479" w:rsidRPr="003E2C1B">
        <w:rPr>
          <w:rFonts w:ascii="Arial" w:hAnsi="Arial" w:cs="Arial"/>
        </w:rPr>
        <w:t xml:space="preserve"> prz</w:t>
      </w:r>
      <w:r w:rsidR="007E7C65" w:rsidRPr="003E2C1B">
        <w:rPr>
          <w:rFonts w:ascii="Arial" w:hAnsi="Arial" w:cs="Arial"/>
        </w:rPr>
        <w:t>y</w:t>
      </w:r>
      <w:r w:rsidR="00780479" w:rsidRPr="003E2C1B">
        <w:rPr>
          <w:rFonts w:ascii="Arial" w:hAnsi="Arial" w:cs="Arial"/>
        </w:rPr>
        <w:t xml:space="preserve">padku </w:t>
      </w:r>
      <w:r w:rsidR="007E7C65" w:rsidRPr="003E2C1B">
        <w:rPr>
          <w:rFonts w:ascii="Arial" w:hAnsi="Arial" w:cs="Arial"/>
        </w:rPr>
        <w:t>konieczno</w:t>
      </w:r>
      <w:r w:rsidR="007F5E9F">
        <w:rPr>
          <w:rFonts w:ascii="Arial" w:hAnsi="Arial" w:cs="Arial"/>
        </w:rPr>
        <w:t>ści zmiany osoby wyznaczonej do</w:t>
      </w:r>
      <w:r w:rsidR="007E7C65" w:rsidRPr="003E2C1B">
        <w:rPr>
          <w:rFonts w:ascii="Arial" w:hAnsi="Arial" w:cs="Arial"/>
        </w:rPr>
        <w:t xml:space="preserve"> re</w:t>
      </w:r>
      <w:r w:rsidR="007F5E9F">
        <w:rPr>
          <w:rFonts w:ascii="Arial" w:hAnsi="Arial" w:cs="Arial"/>
        </w:rPr>
        <w:t>alizacji zamówienia – wskazanej</w:t>
      </w:r>
      <w:r w:rsidR="007E7C65" w:rsidRPr="003E2C1B">
        <w:rPr>
          <w:rFonts w:ascii="Arial" w:hAnsi="Arial" w:cs="Arial"/>
        </w:rPr>
        <w:t xml:space="preserve"> w </w:t>
      </w:r>
      <w:r w:rsidR="00FA5F7D" w:rsidRPr="003E2C1B">
        <w:rPr>
          <w:rFonts w:ascii="Arial" w:hAnsi="Arial" w:cs="Arial"/>
        </w:rPr>
        <w:t>w/w „Wykazie”</w:t>
      </w:r>
      <w:r w:rsidR="007F5E9F">
        <w:rPr>
          <w:rFonts w:ascii="Arial" w:hAnsi="Arial" w:cs="Arial"/>
        </w:rPr>
        <w:t xml:space="preserve"> </w:t>
      </w:r>
      <w:r w:rsidR="00FA5F7D" w:rsidRPr="003E2C1B">
        <w:rPr>
          <w:rFonts w:ascii="Arial" w:hAnsi="Arial" w:cs="Arial"/>
        </w:rPr>
        <w:t>–</w:t>
      </w:r>
      <w:r w:rsidR="007F5E9F">
        <w:rPr>
          <w:rFonts w:ascii="Arial" w:hAnsi="Arial" w:cs="Arial"/>
        </w:rPr>
        <w:t xml:space="preserve"> </w:t>
      </w:r>
      <w:r w:rsidR="00FA5F7D" w:rsidRPr="003E2C1B">
        <w:rPr>
          <w:rFonts w:ascii="Arial" w:hAnsi="Arial" w:cs="Arial"/>
        </w:rPr>
        <w:t>Wykonawca zgłosi Z</w:t>
      </w:r>
      <w:r w:rsidR="007E7C65" w:rsidRPr="003E2C1B">
        <w:rPr>
          <w:rFonts w:ascii="Arial" w:hAnsi="Arial" w:cs="Arial"/>
        </w:rPr>
        <w:t>amawiającemu na piśmie zmianę osoby oraz wykaże jej doświadczenie co najmniej takie same jak osoba, którą zastępuje.</w:t>
      </w:r>
    </w:p>
    <w:p w:rsidR="00C16E76" w:rsidRPr="000F03FD" w:rsidRDefault="001973DF" w:rsidP="000F03FD">
      <w:pPr>
        <w:numPr>
          <w:ilvl w:val="0"/>
          <w:numId w:val="11"/>
        </w:numPr>
        <w:ind w:left="284" w:hanging="284"/>
        <w:jc w:val="both"/>
        <w:rPr>
          <w:rFonts w:ascii="Arial" w:hAnsi="Arial" w:cs="Arial"/>
        </w:rPr>
      </w:pPr>
      <w:r w:rsidRPr="003E2C1B">
        <w:rPr>
          <w:rFonts w:ascii="Arial" w:hAnsi="Arial" w:cs="Arial"/>
        </w:rPr>
        <w:t xml:space="preserve">Wykonawca oświadcza, że osoby skierowane do realizacji zamówienia, o których mowa </w:t>
      </w:r>
      <w:r w:rsidRPr="003E2C1B">
        <w:rPr>
          <w:rFonts w:ascii="Arial" w:hAnsi="Arial" w:cs="Arial"/>
        </w:rPr>
        <w:br/>
        <w:t xml:space="preserve">w ust. 6 posiadają przeszkolenie </w:t>
      </w:r>
      <w:r w:rsidR="00072B26" w:rsidRPr="003E2C1B">
        <w:rPr>
          <w:rFonts w:ascii="Arial" w:hAnsi="Arial" w:cs="Arial"/>
        </w:rPr>
        <w:t xml:space="preserve">w zakresie </w:t>
      </w:r>
      <w:r w:rsidR="00470832" w:rsidRPr="003E2C1B">
        <w:rPr>
          <w:rFonts w:ascii="Arial" w:hAnsi="Arial" w:cs="Arial"/>
        </w:rPr>
        <w:t xml:space="preserve">wykonywania </w:t>
      </w:r>
      <w:r w:rsidR="00072B26" w:rsidRPr="003E2C1B">
        <w:rPr>
          <w:rFonts w:ascii="Arial" w:hAnsi="Arial" w:cs="Arial"/>
        </w:rPr>
        <w:t xml:space="preserve">usług </w:t>
      </w:r>
      <w:r w:rsidRPr="003E2C1B">
        <w:rPr>
          <w:rFonts w:ascii="Arial" w:hAnsi="Arial" w:cs="Arial"/>
        </w:rPr>
        <w:t xml:space="preserve">serwisowych urządzeń będących przedmiotem umowy, potwierdzone </w:t>
      </w:r>
      <w:r w:rsidR="004A55A8" w:rsidRPr="003E2C1B">
        <w:rPr>
          <w:rFonts w:ascii="Arial" w:hAnsi="Arial" w:cs="Arial"/>
        </w:rPr>
        <w:t xml:space="preserve">przez podmiot przeprowadzający  szkolenie </w:t>
      </w:r>
      <w:r w:rsidRPr="003E2C1B">
        <w:rPr>
          <w:rFonts w:ascii="Arial" w:hAnsi="Arial" w:cs="Arial"/>
        </w:rPr>
        <w:t>ważnym (aktualnym), imiennym</w:t>
      </w:r>
      <w:r w:rsidR="004A55A8" w:rsidRPr="003E2C1B">
        <w:rPr>
          <w:rFonts w:ascii="Arial" w:hAnsi="Arial" w:cs="Arial"/>
        </w:rPr>
        <w:t xml:space="preserve"> </w:t>
      </w:r>
      <w:r w:rsidRPr="003E2C1B">
        <w:rPr>
          <w:rFonts w:ascii="Arial" w:hAnsi="Arial" w:cs="Arial"/>
        </w:rPr>
        <w:t>zaświadczeniem/innym dokumentem.</w:t>
      </w:r>
    </w:p>
    <w:p w:rsidR="000F03FD" w:rsidRDefault="000F03FD" w:rsidP="000F03FD">
      <w:pPr>
        <w:tabs>
          <w:tab w:val="left" w:pos="540"/>
        </w:tabs>
        <w:spacing w:before="60"/>
        <w:jc w:val="center"/>
        <w:rPr>
          <w:rFonts w:ascii="Arial" w:hAnsi="Arial" w:cs="Arial"/>
          <w:b/>
        </w:rPr>
      </w:pPr>
    </w:p>
    <w:p w:rsidR="000F03FD" w:rsidRDefault="000F03FD" w:rsidP="000F03FD">
      <w:pPr>
        <w:tabs>
          <w:tab w:val="left" w:pos="540"/>
        </w:tabs>
        <w:spacing w:before="60"/>
        <w:jc w:val="center"/>
        <w:rPr>
          <w:rFonts w:ascii="Arial" w:hAnsi="Arial" w:cs="Arial"/>
          <w:b/>
        </w:rPr>
      </w:pPr>
    </w:p>
    <w:p w:rsidR="000131F2" w:rsidRPr="003E2C1B" w:rsidRDefault="00950FA1" w:rsidP="000F03FD">
      <w:pPr>
        <w:tabs>
          <w:tab w:val="left" w:pos="540"/>
        </w:tabs>
        <w:spacing w:before="60"/>
        <w:jc w:val="center"/>
        <w:rPr>
          <w:rFonts w:ascii="Arial" w:hAnsi="Arial" w:cs="Arial"/>
        </w:rPr>
      </w:pPr>
      <w:r w:rsidRPr="003E2C1B">
        <w:rPr>
          <w:rFonts w:ascii="Arial" w:hAnsi="Arial" w:cs="Arial"/>
          <w:b/>
        </w:rPr>
        <w:t>§ 3</w:t>
      </w:r>
    </w:p>
    <w:p w:rsidR="00AB504B" w:rsidRPr="003E2C1B" w:rsidRDefault="00952F34" w:rsidP="007F5E9F">
      <w:pPr>
        <w:widowControl w:val="0"/>
        <w:spacing w:after="160" w:line="276" w:lineRule="auto"/>
        <w:ind w:left="567" w:hanging="567"/>
        <w:jc w:val="both"/>
        <w:rPr>
          <w:rFonts w:ascii="Arial" w:hAnsi="Arial" w:cs="Arial"/>
        </w:rPr>
      </w:pPr>
      <w:r w:rsidRPr="003E2C1B">
        <w:rPr>
          <w:rFonts w:ascii="Arial" w:hAnsi="Arial" w:cs="Arial"/>
        </w:rPr>
        <w:t>Zamawiający zobowiązuje się do:</w:t>
      </w:r>
    </w:p>
    <w:p w:rsidR="007365C3" w:rsidRPr="00440846" w:rsidRDefault="00D00AB7" w:rsidP="001057EC">
      <w:pPr>
        <w:pStyle w:val="Akapitzlist"/>
        <w:widowControl w:val="0"/>
        <w:numPr>
          <w:ilvl w:val="0"/>
          <w:numId w:val="12"/>
        </w:numPr>
        <w:spacing w:after="160" w:line="276" w:lineRule="auto"/>
        <w:ind w:left="284" w:hanging="284"/>
        <w:jc w:val="both"/>
        <w:rPr>
          <w:rFonts w:ascii="Arial" w:hAnsi="Arial" w:cs="Arial"/>
        </w:rPr>
      </w:pPr>
      <w:r w:rsidRPr="00440846">
        <w:rPr>
          <w:rFonts w:ascii="Arial" w:hAnsi="Arial" w:cs="Arial"/>
        </w:rPr>
        <w:t>p</w:t>
      </w:r>
      <w:r w:rsidR="00A62049" w:rsidRPr="00440846">
        <w:rPr>
          <w:rFonts w:ascii="Arial" w:hAnsi="Arial" w:cs="Arial"/>
        </w:rPr>
        <w:t>ot</w:t>
      </w:r>
      <w:r w:rsidR="00782062" w:rsidRPr="00440846">
        <w:rPr>
          <w:rFonts w:ascii="Arial" w:hAnsi="Arial" w:cs="Arial"/>
        </w:rPr>
        <w:t>wie</w:t>
      </w:r>
      <w:r w:rsidR="00950FA1" w:rsidRPr="00440846">
        <w:rPr>
          <w:rFonts w:ascii="Arial" w:hAnsi="Arial" w:cs="Arial"/>
        </w:rPr>
        <w:t>rdzenia, na żądanie W</w:t>
      </w:r>
      <w:r w:rsidR="00782062" w:rsidRPr="00440846">
        <w:rPr>
          <w:rFonts w:ascii="Arial" w:hAnsi="Arial" w:cs="Arial"/>
        </w:rPr>
        <w:t xml:space="preserve">ykonawcy </w:t>
      </w:r>
      <w:r w:rsidR="00AF3ECE" w:rsidRPr="00440846">
        <w:rPr>
          <w:rFonts w:ascii="Arial" w:hAnsi="Arial" w:cs="Arial"/>
        </w:rPr>
        <w:t xml:space="preserve">wykonania </w:t>
      </w:r>
      <w:r w:rsidR="00B852D8">
        <w:rPr>
          <w:rFonts w:ascii="Arial" w:hAnsi="Arial" w:cs="Arial"/>
        </w:rPr>
        <w:t xml:space="preserve">usługi naprawy </w:t>
      </w:r>
      <w:r w:rsidR="00782062" w:rsidRPr="00440846">
        <w:rPr>
          <w:rFonts w:ascii="Arial" w:hAnsi="Arial" w:cs="Arial"/>
        </w:rPr>
        <w:t>w dokumentacji Wykonawcy</w:t>
      </w:r>
      <w:r w:rsidR="00E04E24" w:rsidRPr="00440846">
        <w:rPr>
          <w:rFonts w:ascii="Arial" w:hAnsi="Arial" w:cs="Arial"/>
        </w:rPr>
        <w:t>;</w:t>
      </w:r>
    </w:p>
    <w:p w:rsidR="00782062" w:rsidRPr="00440846" w:rsidRDefault="00950FA1" w:rsidP="001057EC">
      <w:pPr>
        <w:pStyle w:val="Akapitzlist"/>
        <w:widowControl w:val="0"/>
        <w:numPr>
          <w:ilvl w:val="0"/>
          <w:numId w:val="12"/>
        </w:numPr>
        <w:spacing w:after="160" w:line="276" w:lineRule="auto"/>
        <w:ind w:left="284" w:hanging="284"/>
        <w:jc w:val="both"/>
        <w:rPr>
          <w:rFonts w:ascii="Arial" w:hAnsi="Arial" w:cs="Arial"/>
        </w:rPr>
      </w:pPr>
      <w:r w:rsidRPr="00440846">
        <w:rPr>
          <w:rFonts w:ascii="Arial" w:hAnsi="Arial" w:cs="Arial"/>
        </w:rPr>
        <w:t xml:space="preserve">zapewnienia właściwych </w:t>
      </w:r>
      <w:r w:rsidR="00A62049" w:rsidRPr="00440846">
        <w:rPr>
          <w:rFonts w:ascii="Arial" w:hAnsi="Arial" w:cs="Arial"/>
        </w:rPr>
        <w:t xml:space="preserve">warunków </w:t>
      </w:r>
      <w:r w:rsidR="00B852D8">
        <w:rPr>
          <w:rFonts w:ascii="Arial" w:hAnsi="Arial" w:cs="Arial"/>
        </w:rPr>
        <w:t>do przeprowadzenia usługi serwisowej</w:t>
      </w:r>
    </w:p>
    <w:p w:rsidR="00A62049" w:rsidRPr="00440846" w:rsidRDefault="00A62049" w:rsidP="001057EC">
      <w:pPr>
        <w:pStyle w:val="Akapitzlist"/>
        <w:widowControl w:val="0"/>
        <w:numPr>
          <w:ilvl w:val="0"/>
          <w:numId w:val="12"/>
        </w:numPr>
        <w:spacing w:after="160" w:line="276" w:lineRule="auto"/>
        <w:ind w:left="284" w:hanging="284"/>
        <w:jc w:val="both"/>
        <w:rPr>
          <w:rFonts w:ascii="Arial" w:hAnsi="Arial" w:cs="Arial"/>
        </w:rPr>
      </w:pPr>
      <w:r w:rsidRPr="00440846">
        <w:rPr>
          <w:rFonts w:ascii="Arial" w:hAnsi="Arial" w:cs="Arial"/>
        </w:rPr>
        <w:t>zapewnienia obsługi aparatury medycznej przez odpowiednio przeszkolony</w:t>
      </w:r>
      <w:r w:rsidR="00782062" w:rsidRPr="00440846">
        <w:rPr>
          <w:rFonts w:ascii="Arial" w:hAnsi="Arial" w:cs="Arial"/>
        </w:rPr>
        <w:t xml:space="preserve"> personel</w:t>
      </w:r>
      <w:r w:rsidR="00E04E24" w:rsidRPr="00440846">
        <w:rPr>
          <w:rFonts w:ascii="Arial" w:hAnsi="Arial" w:cs="Arial"/>
        </w:rPr>
        <w:t>;</w:t>
      </w:r>
    </w:p>
    <w:p w:rsidR="00782062" w:rsidRPr="00440846" w:rsidRDefault="00950FA1" w:rsidP="001057EC">
      <w:pPr>
        <w:pStyle w:val="Akapitzlist"/>
        <w:widowControl w:val="0"/>
        <w:numPr>
          <w:ilvl w:val="0"/>
          <w:numId w:val="12"/>
        </w:numPr>
        <w:spacing w:after="160" w:line="276" w:lineRule="auto"/>
        <w:ind w:left="284" w:hanging="284"/>
        <w:jc w:val="both"/>
        <w:rPr>
          <w:rFonts w:ascii="Arial" w:hAnsi="Arial" w:cs="Arial"/>
        </w:rPr>
      </w:pPr>
      <w:r w:rsidRPr="00440846">
        <w:rPr>
          <w:rFonts w:ascii="Arial" w:hAnsi="Arial" w:cs="Arial"/>
        </w:rPr>
        <w:t>p</w:t>
      </w:r>
      <w:r w:rsidR="00782062" w:rsidRPr="00440846">
        <w:rPr>
          <w:rFonts w:ascii="Arial" w:hAnsi="Arial" w:cs="Arial"/>
        </w:rPr>
        <w:t>owstrzymywania się od samodzielnych napraw urządzeń</w:t>
      </w:r>
      <w:r w:rsidR="00E04E24" w:rsidRPr="00440846">
        <w:rPr>
          <w:rFonts w:ascii="Arial" w:hAnsi="Arial" w:cs="Arial"/>
        </w:rPr>
        <w:t>;</w:t>
      </w:r>
    </w:p>
    <w:p w:rsidR="00A62049" w:rsidRPr="00440846" w:rsidRDefault="00950FA1" w:rsidP="001057EC">
      <w:pPr>
        <w:pStyle w:val="Akapitzlist"/>
        <w:widowControl w:val="0"/>
        <w:numPr>
          <w:ilvl w:val="0"/>
          <w:numId w:val="12"/>
        </w:numPr>
        <w:spacing w:after="160" w:line="276" w:lineRule="auto"/>
        <w:ind w:left="284" w:hanging="284"/>
        <w:jc w:val="both"/>
        <w:rPr>
          <w:rFonts w:ascii="Arial" w:hAnsi="Arial" w:cs="Arial"/>
        </w:rPr>
      </w:pPr>
      <w:r w:rsidRPr="00440846">
        <w:rPr>
          <w:rFonts w:ascii="Arial" w:hAnsi="Arial" w:cs="Arial"/>
        </w:rPr>
        <w:t>zapewnienia</w:t>
      </w:r>
      <w:r w:rsidR="00782062" w:rsidRPr="00440846">
        <w:rPr>
          <w:rFonts w:ascii="Arial" w:hAnsi="Arial" w:cs="Arial"/>
        </w:rPr>
        <w:t xml:space="preserve"> Wykonawcy dostępu do sprzętu na czas wykonania </w:t>
      </w:r>
      <w:r w:rsidR="00B852D8">
        <w:rPr>
          <w:rFonts w:ascii="Arial" w:hAnsi="Arial" w:cs="Arial"/>
        </w:rPr>
        <w:t>naprawy;</w:t>
      </w:r>
    </w:p>
    <w:p w:rsidR="00D441D3" w:rsidRPr="000F03FD" w:rsidRDefault="00950FA1" w:rsidP="000F03FD">
      <w:pPr>
        <w:pStyle w:val="Akapitzlist"/>
        <w:widowControl w:val="0"/>
        <w:numPr>
          <w:ilvl w:val="0"/>
          <w:numId w:val="12"/>
        </w:numPr>
        <w:ind w:left="284" w:hanging="284"/>
        <w:jc w:val="both"/>
        <w:rPr>
          <w:rFonts w:ascii="Arial" w:hAnsi="Arial" w:cs="Arial"/>
        </w:rPr>
      </w:pPr>
      <w:r w:rsidRPr="00440846">
        <w:rPr>
          <w:rFonts w:ascii="Arial" w:hAnsi="Arial" w:cs="Arial"/>
        </w:rPr>
        <w:lastRenderedPageBreak/>
        <w:t>t</w:t>
      </w:r>
      <w:r w:rsidR="00952F34" w:rsidRPr="00440846">
        <w:rPr>
          <w:rFonts w:ascii="Arial" w:hAnsi="Arial" w:cs="Arial"/>
        </w:rPr>
        <w:t>erminowej zapłaty należnego wynagrodzenia</w:t>
      </w:r>
      <w:r w:rsidR="00976EE0" w:rsidRPr="00440846">
        <w:rPr>
          <w:rFonts w:ascii="Arial" w:hAnsi="Arial" w:cs="Arial"/>
        </w:rPr>
        <w:t>.</w:t>
      </w:r>
    </w:p>
    <w:p w:rsidR="000F03FD" w:rsidRDefault="000F03FD" w:rsidP="000F03FD">
      <w:pPr>
        <w:tabs>
          <w:tab w:val="left" w:pos="540"/>
        </w:tabs>
        <w:jc w:val="center"/>
        <w:rPr>
          <w:rFonts w:ascii="Arial" w:hAnsi="Arial" w:cs="Arial"/>
          <w:b/>
        </w:rPr>
      </w:pPr>
    </w:p>
    <w:p w:rsidR="000F03FD" w:rsidRDefault="000F03FD" w:rsidP="000F03FD">
      <w:pPr>
        <w:tabs>
          <w:tab w:val="left" w:pos="540"/>
        </w:tabs>
        <w:jc w:val="center"/>
        <w:rPr>
          <w:rFonts w:ascii="Arial" w:hAnsi="Arial" w:cs="Arial"/>
          <w:b/>
        </w:rPr>
      </w:pPr>
    </w:p>
    <w:p w:rsidR="000F03FD" w:rsidRDefault="000F03FD" w:rsidP="000F03FD">
      <w:pPr>
        <w:tabs>
          <w:tab w:val="left" w:pos="540"/>
        </w:tabs>
        <w:jc w:val="center"/>
        <w:rPr>
          <w:rFonts w:ascii="Arial" w:hAnsi="Arial" w:cs="Arial"/>
          <w:b/>
        </w:rPr>
      </w:pPr>
    </w:p>
    <w:p w:rsidR="00A322C1" w:rsidRPr="00D441D3" w:rsidRDefault="00A65793" w:rsidP="009141B1">
      <w:pPr>
        <w:tabs>
          <w:tab w:val="left" w:pos="540"/>
        </w:tabs>
        <w:spacing w:line="360" w:lineRule="auto"/>
        <w:jc w:val="center"/>
        <w:rPr>
          <w:rFonts w:ascii="Arial" w:hAnsi="Arial" w:cs="Arial"/>
          <w:b/>
        </w:rPr>
      </w:pPr>
      <w:r w:rsidRPr="003E2C1B">
        <w:rPr>
          <w:rFonts w:ascii="Arial" w:hAnsi="Arial" w:cs="Arial"/>
          <w:b/>
        </w:rPr>
        <w:t xml:space="preserve">§ </w:t>
      </w:r>
      <w:r w:rsidR="00D00AB7" w:rsidRPr="003E2C1B">
        <w:rPr>
          <w:rFonts w:ascii="Arial" w:hAnsi="Arial" w:cs="Arial"/>
          <w:b/>
        </w:rPr>
        <w:t>4</w:t>
      </w:r>
    </w:p>
    <w:p w:rsidR="00A322C1" w:rsidRPr="00A322C1" w:rsidRDefault="00A322C1" w:rsidP="009141B1">
      <w:pPr>
        <w:pStyle w:val="Akapitzlist"/>
        <w:numPr>
          <w:ilvl w:val="0"/>
          <w:numId w:val="16"/>
        </w:numPr>
        <w:spacing w:line="360" w:lineRule="auto"/>
        <w:ind w:left="567" w:hanging="283"/>
        <w:jc w:val="both"/>
        <w:rPr>
          <w:rFonts w:ascii="Arial" w:hAnsi="Arial" w:cs="Arial"/>
        </w:rPr>
      </w:pPr>
      <w:bookmarkStart w:id="4" w:name="_Ref354396800"/>
      <w:r w:rsidRPr="00A322C1">
        <w:rPr>
          <w:rFonts w:ascii="Arial" w:hAnsi="Arial" w:cs="Arial"/>
        </w:rPr>
        <w:t xml:space="preserve">Strony ustalają, iż </w:t>
      </w:r>
      <w:r>
        <w:rPr>
          <w:rFonts w:ascii="Arial" w:hAnsi="Arial" w:cs="Arial"/>
        </w:rPr>
        <w:t>naprawy</w:t>
      </w:r>
      <w:r w:rsidRPr="00A322C1">
        <w:rPr>
          <w:rFonts w:ascii="Arial" w:hAnsi="Arial" w:cs="Arial"/>
        </w:rPr>
        <w:t xml:space="preserve"> aparatury medycznej </w:t>
      </w:r>
      <w:r>
        <w:rPr>
          <w:rFonts w:ascii="Arial" w:hAnsi="Arial" w:cs="Arial"/>
        </w:rPr>
        <w:t xml:space="preserve">będą wykonywane </w:t>
      </w:r>
      <w:r w:rsidRPr="00A322C1">
        <w:rPr>
          <w:rFonts w:ascii="Arial" w:hAnsi="Arial" w:cs="Arial"/>
        </w:rPr>
        <w:t>zgodnie z poniższymi zasadami:</w:t>
      </w:r>
    </w:p>
    <w:p w:rsidR="00A322C1" w:rsidRPr="00BB5C77" w:rsidRDefault="00A322C1" w:rsidP="00A322C1">
      <w:pPr>
        <w:pStyle w:val="NormalnyWeb"/>
        <w:numPr>
          <w:ilvl w:val="1"/>
          <w:numId w:val="13"/>
        </w:numPr>
        <w:tabs>
          <w:tab w:val="left" w:pos="1134"/>
        </w:tabs>
        <w:spacing w:before="0" w:after="160" w:line="276" w:lineRule="auto"/>
        <w:ind w:left="567" w:hanging="283"/>
        <w:jc w:val="both"/>
        <w:rPr>
          <w:rFonts w:ascii="Arial" w:hAnsi="Arial" w:cs="Arial"/>
          <w:sz w:val="20"/>
          <w:szCs w:val="20"/>
        </w:rPr>
      </w:pPr>
      <w:r w:rsidRPr="00BB5C77">
        <w:rPr>
          <w:rFonts w:ascii="Arial" w:hAnsi="Arial" w:cs="Arial"/>
          <w:sz w:val="20"/>
          <w:szCs w:val="20"/>
        </w:rPr>
        <w:t xml:space="preserve">Wykonanie </w:t>
      </w:r>
      <w:r>
        <w:rPr>
          <w:rFonts w:ascii="Arial" w:hAnsi="Arial" w:cs="Arial"/>
          <w:sz w:val="20"/>
          <w:szCs w:val="20"/>
        </w:rPr>
        <w:t>naprawy</w:t>
      </w:r>
      <w:r w:rsidRPr="00BB5C77">
        <w:rPr>
          <w:rFonts w:ascii="Arial" w:hAnsi="Arial" w:cs="Arial"/>
          <w:sz w:val="20"/>
          <w:szCs w:val="20"/>
        </w:rPr>
        <w:t xml:space="preserve"> nastąpi w terminie </w:t>
      </w:r>
      <w:r w:rsidR="005D3C4D">
        <w:rPr>
          <w:rFonts w:ascii="Arial" w:hAnsi="Arial" w:cs="Arial"/>
          <w:sz w:val="20"/>
          <w:szCs w:val="20"/>
        </w:rPr>
        <w:t xml:space="preserve">do </w:t>
      </w:r>
      <w:r w:rsidR="00D57888">
        <w:rPr>
          <w:rFonts w:ascii="Arial" w:hAnsi="Arial" w:cs="Arial"/>
          <w:sz w:val="20"/>
          <w:szCs w:val="20"/>
        </w:rPr>
        <w:t>30</w:t>
      </w:r>
      <w:r w:rsidR="005D3C4D" w:rsidRPr="005D3C4D">
        <w:rPr>
          <w:rFonts w:ascii="Arial" w:hAnsi="Arial" w:cs="Arial"/>
          <w:sz w:val="20"/>
          <w:szCs w:val="20"/>
        </w:rPr>
        <w:t xml:space="preserve"> dni </w:t>
      </w:r>
      <w:r w:rsidR="00D57888">
        <w:rPr>
          <w:rFonts w:ascii="Arial" w:hAnsi="Arial" w:cs="Arial"/>
          <w:sz w:val="20"/>
          <w:szCs w:val="20"/>
        </w:rPr>
        <w:t>kalendarzowych</w:t>
      </w:r>
      <w:r w:rsidR="005D3C4D" w:rsidRPr="005D3C4D">
        <w:rPr>
          <w:rFonts w:ascii="Arial" w:hAnsi="Arial" w:cs="Arial"/>
          <w:sz w:val="20"/>
          <w:szCs w:val="20"/>
        </w:rPr>
        <w:t xml:space="preserve"> od daty przesłania zlecenia do Wykonawcy</w:t>
      </w:r>
      <w:r>
        <w:rPr>
          <w:rFonts w:ascii="Arial" w:hAnsi="Arial" w:cs="Arial"/>
          <w:sz w:val="20"/>
          <w:szCs w:val="20"/>
        </w:rPr>
        <w:t>.</w:t>
      </w:r>
    </w:p>
    <w:p w:rsidR="00A322C1" w:rsidRPr="003E2C1B" w:rsidRDefault="00A322C1" w:rsidP="00A322C1">
      <w:pPr>
        <w:pStyle w:val="NormalnyWeb"/>
        <w:numPr>
          <w:ilvl w:val="1"/>
          <w:numId w:val="13"/>
        </w:numPr>
        <w:tabs>
          <w:tab w:val="left" w:pos="1134"/>
        </w:tabs>
        <w:spacing w:before="0" w:after="160" w:line="276" w:lineRule="auto"/>
        <w:ind w:left="567" w:hanging="283"/>
        <w:jc w:val="both"/>
        <w:rPr>
          <w:rFonts w:ascii="Arial" w:hAnsi="Arial" w:cs="Arial"/>
          <w:sz w:val="20"/>
          <w:szCs w:val="20"/>
        </w:rPr>
      </w:pPr>
      <w:r w:rsidRPr="003E2C1B">
        <w:rPr>
          <w:rFonts w:ascii="Arial" w:hAnsi="Arial" w:cs="Arial"/>
          <w:sz w:val="20"/>
          <w:szCs w:val="20"/>
        </w:rPr>
        <w:t xml:space="preserve">Wykonawca po </w:t>
      </w:r>
      <w:r>
        <w:rPr>
          <w:rFonts w:ascii="Arial" w:hAnsi="Arial" w:cs="Arial"/>
          <w:sz w:val="20"/>
          <w:szCs w:val="20"/>
        </w:rPr>
        <w:t>zakończonej naprawie</w:t>
      </w:r>
      <w:r w:rsidRPr="003E2C1B">
        <w:rPr>
          <w:rFonts w:ascii="Arial" w:hAnsi="Arial" w:cs="Arial"/>
          <w:sz w:val="20"/>
          <w:szCs w:val="20"/>
        </w:rPr>
        <w:t xml:space="preserve"> wystawi dokument dopuszczający aparaturę medyczną do dalszej eksploatacji oraz dokona wymaganych wpisów do dokumentacji technicznej aparatury</w:t>
      </w:r>
      <w:r>
        <w:rPr>
          <w:rFonts w:ascii="Arial" w:hAnsi="Arial" w:cs="Arial"/>
          <w:sz w:val="20"/>
          <w:szCs w:val="20"/>
        </w:rPr>
        <w:t>;</w:t>
      </w:r>
    </w:p>
    <w:p w:rsidR="00A322C1" w:rsidRPr="003E2C1B" w:rsidRDefault="00A322C1" w:rsidP="00A322C1">
      <w:pPr>
        <w:pStyle w:val="NormalnyWeb"/>
        <w:numPr>
          <w:ilvl w:val="1"/>
          <w:numId w:val="13"/>
        </w:numPr>
        <w:tabs>
          <w:tab w:val="left" w:pos="1134"/>
        </w:tabs>
        <w:spacing w:before="0" w:after="160" w:line="276" w:lineRule="auto"/>
        <w:ind w:left="567" w:hanging="283"/>
        <w:jc w:val="both"/>
        <w:rPr>
          <w:rFonts w:ascii="Arial" w:hAnsi="Arial" w:cs="Arial"/>
          <w:sz w:val="20"/>
          <w:szCs w:val="20"/>
        </w:rPr>
      </w:pPr>
      <w:r w:rsidRPr="003E2C1B">
        <w:rPr>
          <w:rFonts w:ascii="Arial" w:hAnsi="Arial" w:cs="Arial"/>
          <w:sz w:val="20"/>
          <w:szCs w:val="20"/>
        </w:rPr>
        <w:t xml:space="preserve">wszelkie czynności związane z realizacją niniejszej umowy będą dokonywane zgodnie z zaleceniami producenta sprzętu i aparatury, przepisami BHP i </w:t>
      </w:r>
      <w:proofErr w:type="spellStart"/>
      <w:r w:rsidRPr="003E2C1B">
        <w:rPr>
          <w:rFonts w:ascii="Arial" w:hAnsi="Arial" w:cs="Arial"/>
          <w:sz w:val="20"/>
          <w:szCs w:val="20"/>
        </w:rPr>
        <w:t>p.poż</w:t>
      </w:r>
      <w:proofErr w:type="spellEnd"/>
      <w:r w:rsidRPr="003E2C1B">
        <w:rPr>
          <w:rFonts w:ascii="Arial" w:hAnsi="Arial" w:cs="Arial"/>
          <w:sz w:val="20"/>
          <w:szCs w:val="20"/>
        </w:rPr>
        <w:t>.;</w:t>
      </w:r>
    </w:p>
    <w:p w:rsidR="00A322C1" w:rsidRDefault="00A322C1" w:rsidP="00A322C1">
      <w:pPr>
        <w:pStyle w:val="NormalnyWeb"/>
        <w:numPr>
          <w:ilvl w:val="1"/>
          <w:numId w:val="13"/>
        </w:numPr>
        <w:tabs>
          <w:tab w:val="left" w:pos="1134"/>
        </w:tabs>
        <w:spacing w:before="0" w:after="160" w:line="276" w:lineRule="auto"/>
        <w:ind w:left="567" w:hanging="283"/>
        <w:jc w:val="both"/>
        <w:rPr>
          <w:rFonts w:ascii="Arial" w:hAnsi="Arial" w:cs="Arial"/>
          <w:sz w:val="20"/>
          <w:szCs w:val="20"/>
        </w:rPr>
      </w:pPr>
      <w:r>
        <w:rPr>
          <w:rFonts w:ascii="Arial" w:hAnsi="Arial" w:cs="Arial"/>
          <w:sz w:val="20"/>
          <w:szCs w:val="20"/>
        </w:rPr>
        <w:t>Nap</w:t>
      </w:r>
      <w:r w:rsidR="00811B06">
        <w:rPr>
          <w:rFonts w:ascii="Arial" w:hAnsi="Arial" w:cs="Arial"/>
          <w:sz w:val="20"/>
          <w:szCs w:val="20"/>
        </w:rPr>
        <w:t>r</w:t>
      </w:r>
      <w:r>
        <w:rPr>
          <w:rFonts w:ascii="Arial" w:hAnsi="Arial" w:cs="Arial"/>
          <w:sz w:val="20"/>
          <w:szCs w:val="20"/>
        </w:rPr>
        <w:t>awy</w:t>
      </w:r>
      <w:r w:rsidRPr="003E2C1B">
        <w:rPr>
          <w:rFonts w:ascii="Arial" w:hAnsi="Arial" w:cs="Arial"/>
          <w:sz w:val="20"/>
          <w:szCs w:val="20"/>
        </w:rPr>
        <w:t xml:space="preserve"> muszą zostać przeprowadzone zgodnie z aktualną normą PN - EN 62353</w:t>
      </w:r>
      <w:r>
        <w:rPr>
          <w:rFonts w:ascii="Arial" w:hAnsi="Arial" w:cs="Arial"/>
          <w:sz w:val="20"/>
          <w:szCs w:val="20"/>
        </w:rPr>
        <w:t xml:space="preserve"> </w:t>
      </w:r>
      <w:r w:rsidRPr="003E2C1B">
        <w:rPr>
          <w:rFonts w:ascii="Arial" w:hAnsi="Arial" w:cs="Arial"/>
          <w:sz w:val="20"/>
          <w:szCs w:val="20"/>
        </w:rPr>
        <w:t>Medyczne urządzenia elektryczne - badania okresowe i badania po naprawie medycznych urządzeń elektrycznych (lub rozwiązaniami równoważnymi).</w:t>
      </w:r>
    </w:p>
    <w:p w:rsidR="00A322C1" w:rsidRPr="006E3628" w:rsidRDefault="00A322C1" w:rsidP="00A322C1">
      <w:pPr>
        <w:pStyle w:val="NormalnyWeb"/>
        <w:numPr>
          <w:ilvl w:val="1"/>
          <w:numId w:val="13"/>
        </w:numPr>
        <w:tabs>
          <w:tab w:val="left" w:pos="1134"/>
        </w:tabs>
        <w:spacing w:before="0" w:after="160" w:line="276" w:lineRule="auto"/>
        <w:ind w:left="567" w:hanging="283"/>
        <w:jc w:val="both"/>
        <w:rPr>
          <w:rFonts w:ascii="Arial" w:hAnsi="Arial" w:cs="Arial"/>
          <w:sz w:val="20"/>
          <w:szCs w:val="20"/>
        </w:rPr>
      </w:pPr>
      <w:r w:rsidRPr="006E3628">
        <w:rPr>
          <w:rFonts w:ascii="Arial" w:hAnsi="Arial" w:cs="Arial"/>
          <w:sz w:val="20"/>
          <w:szCs w:val="20"/>
        </w:rPr>
        <w:t xml:space="preserve">z zastrzeżeniem zdania drugiego </w:t>
      </w:r>
      <w:r>
        <w:rPr>
          <w:rFonts w:ascii="Arial" w:hAnsi="Arial" w:cs="Arial"/>
          <w:sz w:val="20"/>
          <w:szCs w:val="20"/>
        </w:rPr>
        <w:t>naprawy</w:t>
      </w:r>
      <w:r w:rsidRPr="006E3628">
        <w:rPr>
          <w:rFonts w:ascii="Arial" w:hAnsi="Arial" w:cs="Arial"/>
          <w:sz w:val="20"/>
          <w:szCs w:val="20"/>
        </w:rPr>
        <w:t xml:space="preserve"> będą wykonywa</w:t>
      </w:r>
      <w:r w:rsidR="002F77EC">
        <w:rPr>
          <w:rFonts w:ascii="Arial" w:hAnsi="Arial" w:cs="Arial"/>
          <w:sz w:val="20"/>
          <w:szCs w:val="20"/>
        </w:rPr>
        <w:t>ne w siedzibie Zamawiającego. W </w:t>
      </w:r>
      <w:r w:rsidRPr="006E3628">
        <w:rPr>
          <w:rFonts w:ascii="Arial" w:hAnsi="Arial" w:cs="Arial"/>
          <w:sz w:val="20"/>
          <w:szCs w:val="20"/>
        </w:rPr>
        <w:t>przypadku braku techn</w:t>
      </w:r>
      <w:r>
        <w:rPr>
          <w:rFonts w:ascii="Arial" w:hAnsi="Arial" w:cs="Arial"/>
          <w:sz w:val="20"/>
          <w:szCs w:val="20"/>
        </w:rPr>
        <w:t xml:space="preserve">icznej możliwości wykonania naprawy </w:t>
      </w:r>
      <w:r w:rsidRPr="006E3628">
        <w:rPr>
          <w:rFonts w:ascii="Arial" w:hAnsi="Arial" w:cs="Arial"/>
          <w:sz w:val="20"/>
          <w:szCs w:val="20"/>
        </w:rPr>
        <w:t>w siedzibie Zamawiającego</w:t>
      </w:r>
      <w:r>
        <w:rPr>
          <w:rFonts w:ascii="Arial" w:hAnsi="Arial" w:cs="Arial"/>
          <w:sz w:val="20"/>
          <w:szCs w:val="20"/>
        </w:rPr>
        <w:t xml:space="preserve"> </w:t>
      </w:r>
      <w:r w:rsidRPr="006E3628">
        <w:rPr>
          <w:rFonts w:ascii="Arial" w:hAnsi="Arial" w:cs="Arial"/>
          <w:sz w:val="20"/>
          <w:szCs w:val="20"/>
        </w:rPr>
        <w:t xml:space="preserve">lub za zgodą stron </w:t>
      </w:r>
      <w:r>
        <w:rPr>
          <w:rFonts w:ascii="Arial" w:hAnsi="Arial" w:cs="Arial"/>
          <w:sz w:val="20"/>
          <w:szCs w:val="20"/>
        </w:rPr>
        <w:t>naprawy</w:t>
      </w:r>
      <w:r w:rsidRPr="006E3628">
        <w:rPr>
          <w:rFonts w:ascii="Arial" w:hAnsi="Arial" w:cs="Arial"/>
          <w:sz w:val="20"/>
          <w:szCs w:val="20"/>
        </w:rPr>
        <w:t xml:space="preserve"> może być wykonany</w:t>
      </w:r>
      <w:r>
        <w:rPr>
          <w:rFonts w:ascii="Arial" w:hAnsi="Arial" w:cs="Arial"/>
          <w:sz w:val="20"/>
          <w:szCs w:val="20"/>
        </w:rPr>
        <w:t xml:space="preserve"> </w:t>
      </w:r>
      <w:r w:rsidRPr="006E3628">
        <w:rPr>
          <w:rFonts w:ascii="Arial" w:hAnsi="Arial" w:cs="Arial"/>
          <w:sz w:val="20"/>
          <w:szCs w:val="20"/>
        </w:rPr>
        <w:t xml:space="preserve">w siedzibie Wykonawcy. </w:t>
      </w:r>
      <w:r w:rsidR="002F77EC" w:rsidRPr="00F24F2A">
        <w:rPr>
          <w:rFonts w:ascii="Arial" w:hAnsi="Arial" w:cs="Arial"/>
          <w:sz w:val="20"/>
          <w:szCs w:val="20"/>
        </w:rPr>
        <w:t>W takim przypadku Wykonawca zobowiązany jest do zorganizowania i pokrycia kosztów transportu aparatury z siedziby Zamawiającego do swojej siedziby, a po zakończeniu naprawy – do niezwłocznego odesłania sprzętu do Zamawiającego, również na własny koszt i własnym staraniem</w:t>
      </w:r>
    </w:p>
    <w:p w:rsidR="00A322C1" w:rsidRPr="003933A5" w:rsidRDefault="00A322C1" w:rsidP="00A322C1">
      <w:pPr>
        <w:pStyle w:val="NormalnyWeb"/>
        <w:numPr>
          <w:ilvl w:val="1"/>
          <w:numId w:val="13"/>
        </w:numPr>
        <w:tabs>
          <w:tab w:val="left" w:pos="1134"/>
        </w:tabs>
        <w:spacing w:before="0" w:after="160" w:line="276" w:lineRule="auto"/>
        <w:ind w:left="567" w:hanging="283"/>
        <w:jc w:val="both"/>
        <w:rPr>
          <w:rFonts w:ascii="Arial" w:hAnsi="Arial" w:cs="Arial"/>
          <w:sz w:val="20"/>
          <w:szCs w:val="20"/>
        </w:rPr>
      </w:pPr>
      <w:r>
        <w:rPr>
          <w:rFonts w:ascii="Arial" w:hAnsi="Arial" w:cs="Arial"/>
          <w:sz w:val="20"/>
          <w:szCs w:val="20"/>
        </w:rPr>
        <w:t xml:space="preserve">Jeżeli </w:t>
      </w:r>
      <w:r w:rsidRPr="00504AB6">
        <w:rPr>
          <w:rFonts w:ascii="Arial" w:hAnsi="Arial" w:cs="Arial"/>
          <w:sz w:val="20"/>
          <w:szCs w:val="20"/>
        </w:rPr>
        <w:t xml:space="preserve">wykonanie usługi wymaga zamówienia i wymiany części eksploatacyjnych. W takiej sytuacji </w:t>
      </w:r>
      <w:r>
        <w:rPr>
          <w:rFonts w:ascii="Arial" w:hAnsi="Arial" w:cs="Arial"/>
          <w:sz w:val="20"/>
          <w:szCs w:val="20"/>
        </w:rPr>
        <w:t>termin wykonania naprawy</w:t>
      </w:r>
      <w:r w:rsidRPr="00504AB6">
        <w:rPr>
          <w:rFonts w:ascii="Arial" w:hAnsi="Arial" w:cs="Arial"/>
          <w:sz w:val="20"/>
          <w:szCs w:val="20"/>
        </w:rPr>
        <w:t xml:space="preserve"> aparatury może ulec wydłużeniu</w:t>
      </w:r>
      <w:r>
        <w:rPr>
          <w:rFonts w:ascii="Arial" w:hAnsi="Arial" w:cs="Arial"/>
          <w:sz w:val="20"/>
          <w:szCs w:val="20"/>
        </w:rPr>
        <w:t xml:space="preserve"> </w:t>
      </w:r>
      <w:r w:rsidRPr="00504AB6">
        <w:rPr>
          <w:rFonts w:ascii="Arial" w:hAnsi="Arial" w:cs="Arial"/>
          <w:sz w:val="20"/>
          <w:szCs w:val="20"/>
        </w:rPr>
        <w:t xml:space="preserve">o czas zamówienia części </w:t>
      </w:r>
      <w:r w:rsidRPr="003933A5">
        <w:rPr>
          <w:rFonts w:ascii="Arial" w:hAnsi="Arial" w:cs="Arial"/>
          <w:sz w:val="20"/>
          <w:szCs w:val="20"/>
        </w:rPr>
        <w:t>eksploatacyjnych do aparatury liczony od daty złożenia zamówienia na części do czasu ich dostarczenia do Wykonawcy.</w:t>
      </w:r>
    </w:p>
    <w:p w:rsidR="003933A5" w:rsidRPr="003933A5" w:rsidRDefault="00A322C1" w:rsidP="003933A5">
      <w:pPr>
        <w:pStyle w:val="Akapitzlist"/>
        <w:numPr>
          <w:ilvl w:val="0"/>
          <w:numId w:val="16"/>
        </w:numPr>
        <w:tabs>
          <w:tab w:val="left" w:pos="540"/>
        </w:tabs>
        <w:spacing w:after="160" w:line="276" w:lineRule="auto"/>
        <w:ind w:left="567" w:hanging="207"/>
        <w:jc w:val="both"/>
        <w:rPr>
          <w:rFonts w:ascii="Arial" w:hAnsi="Arial" w:cs="Arial"/>
        </w:rPr>
      </w:pPr>
      <w:r w:rsidRPr="003933A5">
        <w:rPr>
          <w:rFonts w:ascii="Arial" w:hAnsi="Arial" w:cs="Arial"/>
        </w:rPr>
        <w:t xml:space="preserve">Zamawiający dopuszcza zmiany terminu wykonania poszczególnych napraw, jeżeli ich wykonanie </w:t>
      </w:r>
      <w:r w:rsidR="003933A5" w:rsidRPr="003933A5">
        <w:rPr>
          <w:rFonts w:ascii="Arial" w:hAnsi="Arial" w:cs="Arial"/>
        </w:rPr>
        <w:t>w </w:t>
      </w:r>
      <w:r w:rsidRPr="003933A5">
        <w:rPr>
          <w:rFonts w:ascii="Arial" w:hAnsi="Arial" w:cs="Arial"/>
        </w:rPr>
        <w:t>terminie będzie obiektywnie niemożliwe lub nie będzie możliwe z przyczyn leżących po stronie Zamawiającego. W sytuacji o której mowa w zdaniu pierwszym Zamawiający określi nowy termin wykonania usługi.</w:t>
      </w:r>
    </w:p>
    <w:p w:rsidR="00A322C1" w:rsidRPr="003933A5" w:rsidRDefault="00A322C1" w:rsidP="00A322C1">
      <w:pPr>
        <w:pStyle w:val="Akapitzlist"/>
        <w:numPr>
          <w:ilvl w:val="0"/>
          <w:numId w:val="16"/>
        </w:numPr>
        <w:tabs>
          <w:tab w:val="left" w:pos="540"/>
        </w:tabs>
        <w:spacing w:after="160" w:line="276" w:lineRule="auto"/>
        <w:ind w:left="567" w:hanging="207"/>
        <w:jc w:val="both"/>
        <w:rPr>
          <w:rFonts w:ascii="Arial" w:hAnsi="Arial" w:cs="Arial"/>
        </w:rPr>
      </w:pPr>
      <w:r w:rsidRPr="003933A5">
        <w:rPr>
          <w:rFonts w:ascii="Arial" w:hAnsi="Arial" w:cs="Arial"/>
        </w:rPr>
        <w:t>Wykonawca ponosi wobec Zamawiającego odpowiedzialność cywilną  za obrażenia osób, uszkodzenia sprzętu spowodowane zawinionym  działaniem lub zaniechaniem obowiązków wynikających z niniejszej umowy. Wykonawca odpowiada za działania lub zaniechania podwykonawców jak i za działania lub zaniechania własne.</w:t>
      </w:r>
    </w:p>
    <w:p w:rsidR="00A322C1" w:rsidRPr="003933A5" w:rsidRDefault="00A322C1" w:rsidP="00A322C1">
      <w:pPr>
        <w:numPr>
          <w:ilvl w:val="0"/>
          <w:numId w:val="16"/>
        </w:numPr>
        <w:tabs>
          <w:tab w:val="left" w:pos="567"/>
        </w:tabs>
        <w:spacing w:after="160" w:line="276" w:lineRule="auto"/>
        <w:ind w:left="567" w:hanging="207"/>
        <w:jc w:val="both"/>
        <w:rPr>
          <w:rFonts w:ascii="Arial" w:hAnsi="Arial" w:cs="Arial"/>
        </w:rPr>
      </w:pPr>
      <w:r w:rsidRPr="003933A5">
        <w:rPr>
          <w:rFonts w:ascii="Arial" w:hAnsi="Arial" w:cs="Arial"/>
        </w:rPr>
        <w:t>Wykonawca ponosi odpowiedzialność za szkody i straty w wykonanych pracach spowodowane przez niego przy wypełnianiu swoich zobowiązań wynikających z niniejszej umowy.</w:t>
      </w:r>
    </w:p>
    <w:p w:rsidR="00A322C1" w:rsidRPr="003933A5" w:rsidRDefault="00A322C1" w:rsidP="00A322C1">
      <w:pPr>
        <w:numPr>
          <w:ilvl w:val="0"/>
          <w:numId w:val="16"/>
        </w:numPr>
        <w:tabs>
          <w:tab w:val="left" w:pos="567"/>
        </w:tabs>
        <w:spacing w:after="160" w:line="276" w:lineRule="auto"/>
        <w:ind w:left="567" w:hanging="207"/>
        <w:jc w:val="both"/>
        <w:rPr>
          <w:rFonts w:ascii="Arial" w:hAnsi="Arial" w:cs="Arial"/>
        </w:rPr>
      </w:pPr>
      <w:r w:rsidRPr="003933A5">
        <w:rPr>
          <w:rFonts w:ascii="Arial" w:hAnsi="Arial" w:cs="Arial"/>
        </w:rPr>
        <w:t xml:space="preserve">Wykonawca zobowiązuje się umożliwić Zamawiającemu w każdym czasie przeprowadzenia kontroli realizowanych </w:t>
      </w:r>
      <w:r w:rsidR="00DE1886" w:rsidRPr="003933A5">
        <w:rPr>
          <w:rFonts w:ascii="Arial" w:hAnsi="Arial" w:cs="Arial"/>
        </w:rPr>
        <w:t>napraw</w:t>
      </w:r>
      <w:r w:rsidRPr="003933A5">
        <w:rPr>
          <w:rFonts w:ascii="Arial" w:hAnsi="Arial" w:cs="Arial"/>
        </w:rPr>
        <w:t>.</w:t>
      </w:r>
    </w:p>
    <w:p w:rsidR="00A322C1" w:rsidRPr="003933A5" w:rsidRDefault="00A322C1" w:rsidP="00A322C1">
      <w:pPr>
        <w:numPr>
          <w:ilvl w:val="0"/>
          <w:numId w:val="16"/>
        </w:numPr>
        <w:tabs>
          <w:tab w:val="left" w:pos="567"/>
        </w:tabs>
        <w:spacing w:after="160" w:line="276" w:lineRule="auto"/>
        <w:ind w:left="567" w:hanging="207"/>
        <w:jc w:val="both"/>
        <w:rPr>
          <w:rFonts w:ascii="Arial" w:hAnsi="Arial" w:cs="Arial"/>
        </w:rPr>
      </w:pPr>
      <w:r w:rsidRPr="003933A5">
        <w:rPr>
          <w:rFonts w:ascii="Arial" w:hAnsi="Arial" w:cs="Arial"/>
        </w:rPr>
        <w:t xml:space="preserve">Ewentualne reklamacje wykonanych usług zostaną zgłoszone Wykonawcy w terminie do 7 dni roboczych od daty stwierdzenia </w:t>
      </w:r>
      <w:r w:rsidR="00811B06" w:rsidRPr="003933A5">
        <w:rPr>
          <w:rFonts w:ascii="Arial" w:hAnsi="Arial" w:cs="Arial"/>
        </w:rPr>
        <w:t xml:space="preserve">awarii na adres e-mail: </w:t>
      </w:r>
      <w:r w:rsidR="00811B06" w:rsidRPr="003933A5">
        <w:rPr>
          <w:rFonts w:ascii="Arial" w:hAnsi="Arial" w:cs="Arial"/>
          <w:highlight w:val="yellow"/>
        </w:rPr>
        <w:t>[                                       ]</w:t>
      </w:r>
    </w:p>
    <w:p w:rsidR="00A322C1" w:rsidRPr="003933A5" w:rsidRDefault="00A322C1" w:rsidP="00A322C1">
      <w:pPr>
        <w:numPr>
          <w:ilvl w:val="0"/>
          <w:numId w:val="16"/>
        </w:numPr>
        <w:tabs>
          <w:tab w:val="left" w:pos="567"/>
        </w:tabs>
        <w:spacing w:after="160" w:line="276" w:lineRule="auto"/>
        <w:ind w:left="567" w:hanging="207"/>
        <w:jc w:val="both"/>
        <w:rPr>
          <w:rFonts w:ascii="Arial" w:hAnsi="Arial" w:cs="Arial"/>
        </w:rPr>
      </w:pPr>
      <w:r w:rsidRPr="003933A5">
        <w:rPr>
          <w:rFonts w:ascii="Arial" w:hAnsi="Arial" w:cs="Arial"/>
        </w:rPr>
        <w:t xml:space="preserve">Wykonawca zobowiązany jest rozpatrzyć reklamację i przesłać odpowiedź Zamawiającemu w terminie </w:t>
      </w:r>
      <w:r w:rsidRPr="003933A5">
        <w:rPr>
          <w:rFonts w:ascii="Arial" w:hAnsi="Arial" w:cs="Arial"/>
          <w:b/>
        </w:rPr>
        <w:t>do 7dni roboczych</w:t>
      </w:r>
      <w:r w:rsidRPr="003933A5">
        <w:rPr>
          <w:rFonts w:ascii="Arial" w:hAnsi="Arial" w:cs="Arial"/>
        </w:rPr>
        <w:t xml:space="preserve"> </w:t>
      </w:r>
      <w:r w:rsidR="00F26552" w:rsidRPr="003933A5">
        <w:rPr>
          <w:rFonts w:ascii="Arial" w:hAnsi="Arial" w:cs="Arial"/>
          <w:lang w:eastAsia="pl-PL"/>
        </w:rPr>
        <w:t>od dnia otrzymania urządzenia do siedziby Wykonawcy.</w:t>
      </w:r>
    </w:p>
    <w:p w:rsidR="00A322C1" w:rsidRPr="003933A5" w:rsidRDefault="00A322C1" w:rsidP="00A322C1">
      <w:pPr>
        <w:numPr>
          <w:ilvl w:val="0"/>
          <w:numId w:val="16"/>
        </w:numPr>
        <w:tabs>
          <w:tab w:val="left" w:pos="567"/>
        </w:tabs>
        <w:spacing w:after="160" w:line="276" w:lineRule="auto"/>
        <w:ind w:left="567" w:hanging="207"/>
        <w:jc w:val="both"/>
        <w:rPr>
          <w:rFonts w:ascii="Arial" w:hAnsi="Arial" w:cs="Arial"/>
        </w:rPr>
      </w:pPr>
      <w:r w:rsidRPr="003933A5">
        <w:rPr>
          <w:rFonts w:ascii="Arial" w:hAnsi="Arial" w:cs="Arial"/>
        </w:rPr>
        <w:t>Brak odpowiedzi Wykonawcy w terminie wskazanym w ust. 7 oznacza uwzględnienie reklamacji.</w:t>
      </w:r>
    </w:p>
    <w:p w:rsidR="00A322C1" w:rsidRPr="003933A5" w:rsidRDefault="00A322C1" w:rsidP="00A322C1">
      <w:pPr>
        <w:pStyle w:val="Akapitzlist"/>
        <w:numPr>
          <w:ilvl w:val="0"/>
          <w:numId w:val="16"/>
        </w:numPr>
        <w:tabs>
          <w:tab w:val="left" w:pos="540"/>
        </w:tabs>
        <w:spacing w:after="160" w:line="276" w:lineRule="auto"/>
        <w:ind w:left="567" w:hanging="207"/>
        <w:jc w:val="both"/>
        <w:rPr>
          <w:rFonts w:ascii="Arial" w:hAnsi="Arial" w:cs="Arial"/>
        </w:rPr>
      </w:pPr>
      <w:r w:rsidRPr="003933A5">
        <w:rPr>
          <w:rFonts w:ascii="Arial" w:hAnsi="Arial" w:cs="Arial"/>
        </w:rPr>
        <w:t>Osobami odpowiedzialnymi za realizację umowy są:</w:t>
      </w:r>
    </w:p>
    <w:p w:rsidR="00A322C1" w:rsidRPr="003933A5" w:rsidRDefault="00A322C1" w:rsidP="00A322C1">
      <w:pPr>
        <w:pStyle w:val="Akapitzlist"/>
        <w:numPr>
          <w:ilvl w:val="0"/>
          <w:numId w:val="15"/>
        </w:numPr>
        <w:tabs>
          <w:tab w:val="left" w:pos="540"/>
        </w:tabs>
        <w:spacing w:after="160" w:line="276" w:lineRule="auto"/>
        <w:jc w:val="both"/>
        <w:rPr>
          <w:rFonts w:ascii="Arial" w:hAnsi="Arial" w:cs="Arial"/>
        </w:rPr>
      </w:pPr>
      <w:r w:rsidRPr="003933A5">
        <w:rPr>
          <w:rFonts w:ascii="Arial" w:hAnsi="Arial" w:cs="Arial"/>
        </w:rPr>
        <w:t>ze strony Zamawiającego .................................... tel. ............................... adres email: .......................................................................................................</w:t>
      </w:r>
    </w:p>
    <w:p w:rsidR="00A322C1" w:rsidRPr="003933A5" w:rsidRDefault="00A322C1" w:rsidP="00A322C1">
      <w:pPr>
        <w:pStyle w:val="Akapitzlist"/>
        <w:numPr>
          <w:ilvl w:val="0"/>
          <w:numId w:val="15"/>
        </w:numPr>
        <w:tabs>
          <w:tab w:val="left" w:pos="540"/>
        </w:tabs>
        <w:spacing w:after="160" w:line="276" w:lineRule="auto"/>
        <w:jc w:val="both"/>
        <w:rPr>
          <w:rFonts w:ascii="Arial" w:hAnsi="Arial" w:cs="Arial"/>
        </w:rPr>
      </w:pPr>
      <w:r w:rsidRPr="003933A5">
        <w:rPr>
          <w:rFonts w:ascii="Arial" w:hAnsi="Arial" w:cs="Arial"/>
        </w:rPr>
        <w:t>ze strony Wykonawcy........................................ tel. ................ adres email: .......................................................................................................</w:t>
      </w:r>
    </w:p>
    <w:p w:rsidR="00C87E6E" w:rsidRPr="003933A5" w:rsidRDefault="00A322C1" w:rsidP="00C87E6E">
      <w:pPr>
        <w:pStyle w:val="Akapitzlist"/>
        <w:numPr>
          <w:ilvl w:val="0"/>
          <w:numId w:val="16"/>
        </w:numPr>
        <w:autoSpaceDE w:val="0"/>
        <w:spacing w:after="160" w:line="276" w:lineRule="auto"/>
        <w:jc w:val="both"/>
        <w:rPr>
          <w:rFonts w:ascii="Arial" w:hAnsi="Arial" w:cs="Arial"/>
        </w:rPr>
      </w:pPr>
      <w:r w:rsidRPr="003933A5">
        <w:rPr>
          <w:rFonts w:ascii="Arial" w:hAnsi="Arial" w:cs="Arial"/>
        </w:rPr>
        <w:lastRenderedPageBreak/>
        <w:t xml:space="preserve">Wszelkie informacje przesłane stronom na wskazany adres email uważa się za skutecznie doręczone. </w:t>
      </w:r>
      <w:bookmarkEnd w:id="4"/>
    </w:p>
    <w:p w:rsidR="002D6B3F" w:rsidRDefault="002D6B3F" w:rsidP="007F5E9F">
      <w:pPr>
        <w:tabs>
          <w:tab w:val="left" w:pos="540"/>
        </w:tabs>
        <w:spacing w:before="60" w:after="160" w:line="276" w:lineRule="auto"/>
        <w:jc w:val="center"/>
        <w:rPr>
          <w:rFonts w:ascii="Arial" w:hAnsi="Arial" w:cs="Arial"/>
          <w:b/>
        </w:rPr>
      </w:pPr>
    </w:p>
    <w:p w:rsidR="007365C3" w:rsidRPr="003E2C1B" w:rsidRDefault="007365C3" w:rsidP="007F5E9F">
      <w:pPr>
        <w:tabs>
          <w:tab w:val="left" w:pos="540"/>
        </w:tabs>
        <w:spacing w:before="60" w:after="160" w:line="276" w:lineRule="auto"/>
        <w:jc w:val="center"/>
        <w:rPr>
          <w:rFonts w:ascii="Arial" w:hAnsi="Arial" w:cs="Arial"/>
        </w:rPr>
      </w:pPr>
      <w:r w:rsidRPr="003E2C1B">
        <w:rPr>
          <w:rFonts w:ascii="Arial" w:hAnsi="Arial" w:cs="Arial"/>
          <w:b/>
        </w:rPr>
        <w:t xml:space="preserve">§ </w:t>
      </w:r>
      <w:r w:rsidR="00A322C1">
        <w:rPr>
          <w:rFonts w:ascii="Arial" w:hAnsi="Arial" w:cs="Arial"/>
          <w:b/>
        </w:rPr>
        <w:t>5</w:t>
      </w:r>
    </w:p>
    <w:p w:rsidR="003933A5" w:rsidRDefault="007365C3" w:rsidP="003933A5">
      <w:pPr>
        <w:pStyle w:val="Akapitzlist"/>
        <w:widowControl w:val="0"/>
        <w:numPr>
          <w:ilvl w:val="0"/>
          <w:numId w:val="26"/>
        </w:numPr>
        <w:spacing w:after="160" w:line="276" w:lineRule="auto"/>
        <w:jc w:val="both"/>
        <w:rPr>
          <w:rFonts w:ascii="Arial" w:hAnsi="Arial" w:cs="Arial"/>
        </w:rPr>
      </w:pPr>
      <w:r w:rsidRPr="003933A5">
        <w:rPr>
          <w:rFonts w:ascii="Arial" w:hAnsi="Arial" w:cs="Arial"/>
        </w:rPr>
        <w:t>W przypadku stwierdzenia przez Wykonawc</w:t>
      </w:r>
      <w:r w:rsidR="00AF3ECE" w:rsidRPr="003933A5">
        <w:rPr>
          <w:rFonts w:ascii="Arial" w:hAnsi="Arial" w:cs="Arial"/>
        </w:rPr>
        <w:t>ę podczas</w:t>
      </w:r>
      <w:r w:rsidR="00AF77F6" w:rsidRPr="003933A5">
        <w:rPr>
          <w:rFonts w:ascii="Arial" w:hAnsi="Arial" w:cs="Arial"/>
        </w:rPr>
        <w:t xml:space="preserve"> wykonywania usługi</w:t>
      </w:r>
      <w:r w:rsidRPr="003933A5">
        <w:rPr>
          <w:rFonts w:ascii="Arial" w:hAnsi="Arial" w:cs="Arial"/>
        </w:rPr>
        <w:t xml:space="preserve">, że </w:t>
      </w:r>
      <w:r w:rsidR="00317CC1" w:rsidRPr="003933A5">
        <w:rPr>
          <w:rFonts w:ascii="Arial" w:hAnsi="Arial" w:cs="Arial"/>
        </w:rPr>
        <w:t>urządzenie</w:t>
      </w:r>
      <w:r w:rsidR="00976EE0" w:rsidRPr="003933A5">
        <w:rPr>
          <w:rFonts w:ascii="Arial" w:hAnsi="Arial" w:cs="Arial"/>
        </w:rPr>
        <w:t xml:space="preserve"> wymaga </w:t>
      </w:r>
      <w:r w:rsidRPr="003933A5">
        <w:rPr>
          <w:rFonts w:ascii="Arial" w:hAnsi="Arial" w:cs="Arial"/>
        </w:rPr>
        <w:t>naprawy, która nie mieści się w</w:t>
      </w:r>
      <w:r w:rsidR="00AF3ECE" w:rsidRPr="003933A5">
        <w:rPr>
          <w:rFonts w:ascii="Arial" w:hAnsi="Arial" w:cs="Arial"/>
        </w:rPr>
        <w:t xml:space="preserve"> zakresie </w:t>
      </w:r>
      <w:r w:rsidR="00AF77F6" w:rsidRPr="003933A5">
        <w:rPr>
          <w:rFonts w:ascii="Arial" w:hAnsi="Arial" w:cs="Arial"/>
        </w:rPr>
        <w:t xml:space="preserve">określonym w szczegółowym opisie zamówienia </w:t>
      </w:r>
      <w:r w:rsidRPr="003933A5">
        <w:rPr>
          <w:rFonts w:ascii="Arial" w:hAnsi="Arial" w:cs="Arial"/>
        </w:rPr>
        <w:t xml:space="preserve">Wykonawca zobowiązuje się do sporządzenia dla Zamawiającego pisemnego raportu wskazującego rodzaj usterki i </w:t>
      </w:r>
      <w:r w:rsidR="004173FF" w:rsidRPr="003933A5">
        <w:rPr>
          <w:rFonts w:ascii="Arial" w:hAnsi="Arial" w:cs="Arial"/>
        </w:rPr>
        <w:t xml:space="preserve">szacunkowe </w:t>
      </w:r>
      <w:r w:rsidRPr="003933A5">
        <w:rPr>
          <w:rFonts w:ascii="Arial" w:hAnsi="Arial" w:cs="Arial"/>
        </w:rPr>
        <w:t>koszty jej naprawy.</w:t>
      </w:r>
    </w:p>
    <w:p w:rsidR="003933A5" w:rsidRDefault="007365C3" w:rsidP="003933A5">
      <w:pPr>
        <w:pStyle w:val="Akapitzlist"/>
        <w:widowControl w:val="0"/>
        <w:numPr>
          <w:ilvl w:val="0"/>
          <w:numId w:val="26"/>
        </w:numPr>
        <w:spacing w:after="160" w:line="276" w:lineRule="auto"/>
        <w:jc w:val="both"/>
        <w:rPr>
          <w:rFonts w:ascii="Arial" w:hAnsi="Arial" w:cs="Arial"/>
        </w:rPr>
      </w:pPr>
      <w:r w:rsidRPr="003933A5">
        <w:rPr>
          <w:rFonts w:ascii="Arial" w:hAnsi="Arial" w:cs="Arial"/>
        </w:rPr>
        <w:t xml:space="preserve"> Wykonawca zobowiązany jest sporządz</w:t>
      </w:r>
      <w:r w:rsidR="00317CC1" w:rsidRPr="003933A5">
        <w:rPr>
          <w:rFonts w:ascii="Arial" w:hAnsi="Arial" w:cs="Arial"/>
        </w:rPr>
        <w:t>ić raport w terminie 3 dni od dnia przystąpienia do</w:t>
      </w:r>
      <w:r w:rsidR="00AF77F6" w:rsidRPr="003933A5">
        <w:rPr>
          <w:rFonts w:ascii="Arial" w:hAnsi="Arial" w:cs="Arial"/>
        </w:rPr>
        <w:t xml:space="preserve"> naprawy</w:t>
      </w:r>
      <w:r w:rsidRPr="003933A5">
        <w:rPr>
          <w:rFonts w:ascii="Arial" w:hAnsi="Arial" w:cs="Arial"/>
        </w:rPr>
        <w:t>.</w:t>
      </w:r>
    </w:p>
    <w:p w:rsidR="00F70C08" w:rsidRDefault="007365C3" w:rsidP="003933A5">
      <w:pPr>
        <w:pStyle w:val="Akapitzlist"/>
        <w:widowControl w:val="0"/>
        <w:numPr>
          <w:ilvl w:val="0"/>
          <w:numId w:val="26"/>
        </w:numPr>
        <w:spacing w:after="160" w:line="276" w:lineRule="auto"/>
        <w:jc w:val="both"/>
        <w:rPr>
          <w:rFonts w:ascii="Arial" w:hAnsi="Arial" w:cs="Arial"/>
        </w:rPr>
      </w:pPr>
      <w:r w:rsidRPr="003933A5">
        <w:rPr>
          <w:rFonts w:ascii="Arial" w:hAnsi="Arial" w:cs="Arial"/>
        </w:rPr>
        <w:t xml:space="preserve"> </w:t>
      </w:r>
      <w:r w:rsidR="00F70C08" w:rsidRPr="003933A5">
        <w:rPr>
          <w:rFonts w:ascii="Arial" w:hAnsi="Arial" w:cs="Arial"/>
        </w:rPr>
        <w:t>W przypadku stwierdzenia przez Wykonawc</w:t>
      </w:r>
      <w:r w:rsidR="00D2568E" w:rsidRPr="003933A5">
        <w:rPr>
          <w:rFonts w:ascii="Arial" w:hAnsi="Arial" w:cs="Arial"/>
        </w:rPr>
        <w:t xml:space="preserve">ę podczas </w:t>
      </w:r>
      <w:r w:rsidR="00AF77F6" w:rsidRPr="003933A5">
        <w:rPr>
          <w:rFonts w:ascii="Arial" w:hAnsi="Arial" w:cs="Arial"/>
        </w:rPr>
        <w:t>naprawy</w:t>
      </w:r>
      <w:r w:rsidR="00F70C08" w:rsidRPr="003933A5">
        <w:rPr>
          <w:rFonts w:ascii="Arial" w:hAnsi="Arial" w:cs="Arial"/>
        </w:rPr>
        <w:t xml:space="preserve">, że urządzenie nie nadaje się do dalszej eksploatacji Wykonawca zobowiązuje się do sporządzenia dla Zamawiającego orzeczenia technicznego o stanie technicznym urządzenia wyłączającym jego dalszą eksploatację. </w:t>
      </w:r>
    </w:p>
    <w:p w:rsidR="00107137" w:rsidRPr="003933A5" w:rsidRDefault="00F70C08" w:rsidP="003933A5">
      <w:pPr>
        <w:pStyle w:val="Akapitzlist"/>
        <w:widowControl w:val="0"/>
        <w:numPr>
          <w:ilvl w:val="0"/>
          <w:numId w:val="26"/>
        </w:numPr>
        <w:spacing w:after="160" w:line="276" w:lineRule="auto"/>
        <w:jc w:val="both"/>
        <w:rPr>
          <w:rFonts w:ascii="Arial" w:hAnsi="Arial" w:cs="Arial"/>
        </w:rPr>
      </w:pPr>
      <w:r w:rsidRPr="003933A5">
        <w:rPr>
          <w:rFonts w:ascii="Arial" w:hAnsi="Arial" w:cs="Arial"/>
        </w:rPr>
        <w:t>W przypadku wydania orzeczenia technicznego o wyłączeniu urządzenia z eksploatacji, Wykonawcy należy się wynagrodzenie z tytułu poniesionych kosztów pracy serwisu</w:t>
      </w:r>
      <w:r w:rsidR="006E3628" w:rsidRPr="003933A5">
        <w:rPr>
          <w:rFonts w:ascii="Arial" w:hAnsi="Arial" w:cs="Arial"/>
        </w:rPr>
        <w:t xml:space="preserve"> </w:t>
      </w:r>
      <w:r w:rsidRPr="003933A5">
        <w:rPr>
          <w:rFonts w:ascii="Arial" w:hAnsi="Arial" w:cs="Arial"/>
        </w:rPr>
        <w:t>i sporządzenia orzeczenia technicznego</w:t>
      </w:r>
      <w:r w:rsidR="00D2568E" w:rsidRPr="003933A5">
        <w:rPr>
          <w:rFonts w:ascii="Arial" w:hAnsi="Arial" w:cs="Arial"/>
        </w:rPr>
        <w:t xml:space="preserve">, o którym mowa w ust. </w:t>
      </w:r>
      <w:r w:rsidR="003933A5">
        <w:rPr>
          <w:rFonts w:ascii="Arial" w:hAnsi="Arial" w:cs="Arial"/>
        </w:rPr>
        <w:t>3</w:t>
      </w:r>
      <w:r w:rsidRPr="003933A5">
        <w:rPr>
          <w:rFonts w:ascii="Arial" w:hAnsi="Arial" w:cs="Arial"/>
        </w:rPr>
        <w:t xml:space="preserve"> </w:t>
      </w:r>
      <w:r w:rsidR="000906F1" w:rsidRPr="003933A5">
        <w:rPr>
          <w:rFonts w:ascii="Arial" w:hAnsi="Arial" w:cs="Arial"/>
        </w:rPr>
        <w:t xml:space="preserve">w wysokości </w:t>
      </w:r>
      <w:r w:rsidRPr="003933A5">
        <w:rPr>
          <w:rFonts w:ascii="Arial" w:hAnsi="Arial" w:cs="Arial"/>
        </w:rPr>
        <w:t xml:space="preserve">wynagrodzenia należnego za wykonanie </w:t>
      </w:r>
      <w:r w:rsidR="00536888" w:rsidRPr="003933A5">
        <w:rPr>
          <w:rFonts w:ascii="Arial" w:hAnsi="Arial" w:cs="Arial"/>
        </w:rPr>
        <w:t>naprawy</w:t>
      </w:r>
      <w:r w:rsidR="00FC4936" w:rsidRPr="003933A5">
        <w:rPr>
          <w:rFonts w:ascii="Arial" w:hAnsi="Arial" w:cs="Arial"/>
        </w:rPr>
        <w:t xml:space="preserve"> danego urządzenia.</w:t>
      </w:r>
    </w:p>
    <w:p w:rsidR="00A65793" w:rsidRPr="003E2C1B" w:rsidRDefault="00A65793" w:rsidP="007F5E9F">
      <w:pPr>
        <w:tabs>
          <w:tab w:val="left" w:pos="540"/>
        </w:tabs>
        <w:spacing w:before="60" w:after="160" w:line="276" w:lineRule="auto"/>
        <w:jc w:val="center"/>
        <w:rPr>
          <w:rFonts w:ascii="Arial" w:hAnsi="Arial" w:cs="Arial"/>
          <w:b/>
        </w:rPr>
      </w:pPr>
      <w:bookmarkStart w:id="5" w:name="_Ref354397583"/>
      <w:r w:rsidRPr="003E2C1B">
        <w:rPr>
          <w:rFonts w:ascii="Arial" w:hAnsi="Arial" w:cs="Arial"/>
          <w:b/>
        </w:rPr>
        <w:t xml:space="preserve">§ </w:t>
      </w:r>
      <w:bookmarkStart w:id="6" w:name="_Ref354397797"/>
      <w:bookmarkEnd w:id="5"/>
      <w:r w:rsidR="00A322C1">
        <w:rPr>
          <w:rFonts w:ascii="Arial" w:hAnsi="Arial" w:cs="Arial"/>
          <w:b/>
        </w:rPr>
        <w:t>6</w:t>
      </w:r>
    </w:p>
    <w:p w:rsidR="00976321" w:rsidRPr="003E2C1B" w:rsidRDefault="00A65793" w:rsidP="007F5E9F">
      <w:pPr>
        <w:tabs>
          <w:tab w:val="left" w:pos="540"/>
        </w:tabs>
        <w:spacing w:after="160" w:line="276" w:lineRule="auto"/>
        <w:ind w:left="567" w:hanging="567"/>
        <w:jc w:val="both"/>
        <w:rPr>
          <w:rFonts w:ascii="Arial" w:hAnsi="Arial" w:cs="Arial"/>
        </w:rPr>
      </w:pPr>
      <w:r w:rsidRPr="003E2C1B">
        <w:rPr>
          <w:rFonts w:ascii="Arial" w:hAnsi="Arial" w:cs="Arial"/>
        </w:rPr>
        <w:t xml:space="preserve">1. </w:t>
      </w:r>
      <w:r w:rsidR="000A38C7" w:rsidRPr="003E2C1B">
        <w:rPr>
          <w:rFonts w:ascii="Arial" w:hAnsi="Arial" w:cs="Arial"/>
        </w:rPr>
        <w:tab/>
      </w:r>
      <w:r w:rsidRPr="003E2C1B">
        <w:rPr>
          <w:rFonts w:ascii="Arial" w:hAnsi="Arial" w:cs="Arial"/>
        </w:rPr>
        <w:t>Wartość umowy</w:t>
      </w:r>
      <w:r w:rsidR="00E13046" w:rsidRPr="003E2C1B">
        <w:rPr>
          <w:rFonts w:ascii="Arial" w:hAnsi="Arial" w:cs="Arial"/>
        </w:rPr>
        <w:t xml:space="preserve"> wynosi ..........................netto, co stanowi</w:t>
      </w:r>
      <w:r w:rsidRPr="003E2C1B">
        <w:rPr>
          <w:rFonts w:ascii="Arial" w:hAnsi="Arial" w:cs="Arial"/>
        </w:rPr>
        <w:t xml:space="preserve"> .......</w:t>
      </w:r>
      <w:r w:rsidR="00E13046" w:rsidRPr="003E2C1B">
        <w:rPr>
          <w:rFonts w:ascii="Arial" w:hAnsi="Arial" w:cs="Arial"/>
        </w:rPr>
        <w:t>.....................</w:t>
      </w:r>
      <w:r w:rsidRPr="003E2C1B">
        <w:rPr>
          <w:rFonts w:ascii="Arial" w:hAnsi="Arial" w:cs="Arial"/>
        </w:rPr>
        <w:t>....... brutto</w:t>
      </w:r>
      <w:bookmarkEnd w:id="6"/>
      <w:r w:rsidR="00976321" w:rsidRPr="003E2C1B">
        <w:rPr>
          <w:rFonts w:ascii="Arial" w:hAnsi="Arial" w:cs="Arial"/>
        </w:rPr>
        <w:t>, w tym:</w:t>
      </w:r>
    </w:p>
    <w:p w:rsidR="00976321" w:rsidRPr="003E2C1B" w:rsidRDefault="00976321" w:rsidP="007F5E9F">
      <w:pPr>
        <w:tabs>
          <w:tab w:val="left" w:pos="540"/>
        </w:tabs>
        <w:spacing w:after="160" w:line="276" w:lineRule="auto"/>
        <w:ind w:left="567" w:hanging="567"/>
        <w:jc w:val="both"/>
        <w:rPr>
          <w:rFonts w:ascii="Arial" w:hAnsi="Arial" w:cs="Arial"/>
        </w:rPr>
      </w:pPr>
      <w:r w:rsidRPr="003E2C1B">
        <w:rPr>
          <w:rFonts w:ascii="Arial" w:hAnsi="Arial" w:cs="Arial"/>
        </w:rPr>
        <w:tab/>
      </w:r>
      <w:r w:rsidR="000D47D3">
        <w:rPr>
          <w:rFonts w:ascii="Arial" w:hAnsi="Arial" w:cs="Arial"/>
        </w:rPr>
        <w:t>Część</w:t>
      </w:r>
      <w:r w:rsidRPr="003E2C1B">
        <w:rPr>
          <w:rFonts w:ascii="Arial" w:hAnsi="Arial" w:cs="Arial"/>
        </w:rPr>
        <w:t xml:space="preserve"> nr .....: ............................................................ </w:t>
      </w:r>
      <w:r w:rsidR="007E0878" w:rsidRPr="003E2C1B">
        <w:rPr>
          <w:rFonts w:ascii="Arial" w:hAnsi="Arial" w:cs="Arial"/>
        </w:rPr>
        <w:t>brutto;</w:t>
      </w:r>
    </w:p>
    <w:p w:rsidR="00976321" w:rsidRPr="003E2C1B" w:rsidRDefault="00976321" w:rsidP="007F5E9F">
      <w:pPr>
        <w:tabs>
          <w:tab w:val="left" w:pos="540"/>
        </w:tabs>
        <w:spacing w:after="160" w:line="276" w:lineRule="auto"/>
        <w:ind w:left="567" w:hanging="567"/>
        <w:jc w:val="both"/>
        <w:rPr>
          <w:rFonts w:ascii="Arial" w:hAnsi="Arial" w:cs="Arial"/>
        </w:rPr>
      </w:pPr>
      <w:r w:rsidRPr="003E2C1B">
        <w:rPr>
          <w:rFonts w:ascii="Arial" w:hAnsi="Arial" w:cs="Arial"/>
        </w:rPr>
        <w:tab/>
      </w:r>
      <w:r w:rsidR="000D47D3">
        <w:rPr>
          <w:rFonts w:ascii="Arial" w:hAnsi="Arial" w:cs="Arial"/>
        </w:rPr>
        <w:t>Część</w:t>
      </w:r>
      <w:r w:rsidRPr="003E2C1B">
        <w:rPr>
          <w:rFonts w:ascii="Arial" w:hAnsi="Arial" w:cs="Arial"/>
        </w:rPr>
        <w:t xml:space="preserve"> nr .....: ............................................................</w:t>
      </w:r>
      <w:r w:rsidR="007E0878" w:rsidRPr="003E2C1B">
        <w:rPr>
          <w:rFonts w:ascii="Arial" w:hAnsi="Arial" w:cs="Arial"/>
        </w:rPr>
        <w:t xml:space="preserve"> brutto;</w:t>
      </w:r>
    </w:p>
    <w:p w:rsidR="00976321" w:rsidRPr="003E2C1B" w:rsidRDefault="00976321" w:rsidP="007F5E9F">
      <w:pPr>
        <w:tabs>
          <w:tab w:val="left" w:pos="540"/>
        </w:tabs>
        <w:spacing w:after="160" w:line="276" w:lineRule="auto"/>
        <w:ind w:left="567" w:hanging="567"/>
        <w:jc w:val="both"/>
        <w:rPr>
          <w:rFonts w:ascii="Arial" w:hAnsi="Arial" w:cs="Arial"/>
        </w:rPr>
      </w:pPr>
      <w:r w:rsidRPr="003E2C1B">
        <w:rPr>
          <w:rFonts w:ascii="Arial" w:hAnsi="Arial" w:cs="Arial"/>
        </w:rPr>
        <w:tab/>
      </w:r>
      <w:r w:rsidR="000D47D3">
        <w:rPr>
          <w:rFonts w:ascii="Arial" w:hAnsi="Arial" w:cs="Arial"/>
        </w:rPr>
        <w:t>Część</w:t>
      </w:r>
      <w:r w:rsidRPr="003E2C1B">
        <w:rPr>
          <w:rFonts w:ascii="Arial" w:hAnsi="Arial" w:cs="Arial"/>
        </w:rPr>
        <w:t xml:space="preserve"> nr .....:</w:t>
      </w:r>
      <w:r w:rsidR="000243DF" w:rsidRPr="003E2C1B">
        <w:rPr>
          <w:rFonts w:ascii="Arial" w:hAnsi="Arial" w:cs="Arial"/>
        </w:rPr>
        <w:t xml:space="preserve">. </w:t>
      </w:r>
      <w:r w:rsidRPr="003E2C1B">
        <w:rPr>
          <w:rFonts w:ascii="Arial" w:hAnsi="Arial" w:cs="Arial"/>
        </w:rPr>
        <w:t>.................................................</w:t>
      </w:r>
      <w:r w:rsidR="000243DF" w:rsidRPr="003E2C1B">
        <w:rPr>
          <w:rFonts w:ascii="Arial" w:hAnsi="Arial" w:cs="Arial"/>
        </w:rPr>
        <w:t>..........</w:t>
      </w:r>
      <w:r w:rsidR="007E0878" w:rsidRPr="003E2C1B">
        <w:rPr>
          <w:rFonts w:ascii="Arial" w:hAnsi="Arial" w:cs="Arial"/>
        </w:rPr>
        <w:t xml:space="preserve"> brutto.</w:t>
      </w:r>
    </w:p>
    <w:p w:rsidR="00E13046" w:rsidRPr="00640D52" w:rsidRDefault="00E13046" w:rsidP="007F5E9F">
      <w:pPr>
        <w:tabs>
          <w:tab w:val="left" w:pos="540"/>
        </w:tabs>
        <w:spacing w:after="160" w:line="276" w:lineRule="auto"/>
        <w:ind w:left="567" w:hanging="567"/>
        <w:jc w:val="both"/>
        <w:rPr>
          <w:rFonts w:ascii="Arial" w:hAnsi="Arial" w:cs="Arial"/>
        </w:rPr>
      </w:pPr>
      <w:r w:rsidRPr="003E2C1B">
        <w:rPr>
          <w:rFonts w:ascii="Arial" w:hAnsi="Arial" w:cs="Arial"/>
        </w:rPr>
        <w:t>2.</w:t>
      </w:r>
      <w:r w:rsidRPr="003E2C1B">
        <w:rPr>
          <w:rFonts w:ascii="Arial" w:hAnsi="Arial" w:cs="Arial"/>
        </w:rPr>
        <w:tab/>
      </w:r>
      <w:r w:rsidRPr="003E2C1B">
        <w:rPr>
          <w:rFonts w:ascii="Arial" w:hAnsi="Arial" w:cs="Arial"/>
        </w:rPr>
        <w:tab/>
      </w:r>
      <w:r w:rsidRPr="00640D52">
        <w:rPr>
          <w:rFonts w:ascii="Arial" w:hAnsi="Arial" w:cs="Arial"/>
        </w:rPr>
        <w:t>Wartość umowy netto, o której mowa w ust. 1 oblicz</w:t>
      </w:r>
      <w:r w:rsidR="002B760A" w:rsidRPr="00640D52">
        <w:rPr>
          <w:rFonts w:ascii="Arial" w:hAnsi="Arial" w:cs="Arial"/>
        </w:rPr>
        <w:t>ono na podstawie cen jednostkowych</w:t>
      </w:r>
      <w:r w:rsidR="00640D52" w:rsidRPr="00640D52">
        <w:rPr>
          <w:rFonts w:ascii="Arial" w:hAnsi="Arial" w:cs="Arial"/>
        </w:rPr>
        <w:t xml:space="preserve"> netto napraw</w:t>
      </w:r>
      <w:r w:rsidR="0085099B" w:rsidRPr="00640D52">
        <w:rPr>
          <w:rFonts w:ascii="Arial" w:hAnsi="Arial" w:cs="Arial"/>
        </w:rPr>
        <w:t xml:space="preserve"> </w:t>
      </w:r>
      <w:r w:rsidR="00474144" w:rsidRPr="00640D52">
        <w:rPr>
          <w:rFonts w:ascii="Arial" w:hAnsi="Arial" w:cs="Arial"/>
        </w:rPr>
        <w:t xml:space="preserve">aparatury medycznej </w:t>
      </w:r>
      <w:r w:rsidR="00317CC1" w:rsidRPr="00640D52">
        <w:rPr>
          <w:rFonts w:ascii="Arial" w:hAnsi="Arial" w:cs="Arial"/>
        </w:rPr>
        <w:t>jaka powinna zostać wykonana w okresie obowiązywania umowy</w:t>
      </w:r>
      <w:r w:rsidRPr="00640D52">
        <w:rPr>
          <w:rFonts w:ascii="Arial" w:hAnsi="Arial" w:cs="Arial"/>
        </w:rPr>
        <w:t xml:space="preserve">. </w:t>
      </w:r>
    </w:p>
    <w:p w:rsidR="0085099B" w:rsidRPr="00640D52" w:rsidRDefault="00D33AFF" w:rsidP="007F5E9F">
      <w:pPr>
        <w:tabs>
          <w:tab w:val="left" w:pos="540"/>
        </w:tabs>
        <w:spacing w:after="160" w:line="276" w:lineRule="auto"/>
        <w:ind w:left="567" w:hanging="567"/>
        <w:jc w:val="both"/>
        <w:rPr>
          <w:rFonts w:ascii="Arial" w:hAnsi="Arial" w:cs="Arial"/>
        </w:rPr>
      </w:pPr>
      <w:r w:rsidRPr="00640D52">
        <w:rPr>
          <w:rFonts w:ascii="Arial" w:hAnsi="Arial" w:cs="Arial"/>
        </w:rPr>
        <w:t xml:space="preserve">3. </w:t>
      </w:r>
      <w:r w:rsidRPr="00640D52">
        <w:rPr>
          <w:rFonts w:ascii="Arial" w:hAnsi="Arial" w:cs="Arial"/>
        </w:rPr>
        <w:tab/>
      </w:r>
      <w:r w:rsidR="0085099B" w:rsidRPr="00640D52">
        <w:rPr>
          <w:rFonts w:ascii="Arial" w:hAnsi="Arial" w:cs="Arial"/>
        </w:rPr>
        <w:t>Wartość umowy</w:t>
      </w:r>
      <w:r w:rsidRPr="00640D52">
        <w:rPr>
          <w:rFonts w:ascii="Arial" w:hAnsi="Arial" w:cs="Arial"/>
        </w:rPr>
        <w:t>, o której mowa w ust. 1 ma charakter szacunkowy.</w:t>
      </w:r>
      <w:r w:rsidR="0085099B" w:rsidRPr="00640D52">
        <w:rPr>
          <w:rFonts w:ascii="Arial" w:hAnsi="Arial" w:cs="Arial"/>
        </w:rPr>
        <w:t xml:space="preserve"> </w:t>
      </w:r>
      <w:r w:rsidR="002579DD" w:rsidRPr="00640D52">
        <w:rPr>
          <w:rFonts w:ascii="Arial" w:hAnsi="Arial" w:cs="Arial"/>
        </w:rPr>
        <w:t>Strony ustalają, iż Wykonawcy należy się</w:t>
      </w:r>
      <w:r w:rsidRPr="00640D52">
        <w:rPr>
          <w:rFonts w:ascii="Arial" w:hAnsi="Arial" w:cs="Arial"/>
        </w:rPr>
        <w:t xml:space="preserve"> wynagrodzenie jedyni</w:t>
      </w:r>
      <w:r w:rsidR="002579DD" w:rsidRPr="00640D52">
        <w:rPr>
          <w:rFonts w:ascii="Arial" w:hAnsi="Arial" w:cs="Arial"/>
        </w:rPr>
        <w:t xml:space="preserve">e za faktycznie wykonane </w:t>
      </w:r>
      <w:r w:rsidR="00640D52" w:rsidRPr="00640D52">
        <w:rPr>
          <w:rFonts w:ascii="Arial" w:hAnsi="Arial" w:cs="Arial"/>
        </w:rPr>
        <w:t>napraw</w:t>
      </w:r>
      <w:r w:rsidR="0053772B" w:rsidRPr="00640D52">
        <w:rPr>
          <w:rFonts w:ascii="Arial" w:hAnsi="Arial" w:cs="Arial"/>
        </w:rPr>
        <w:t xml:space="preserve"> </w:t>
      </w:r>
      <w:r w:rsidRPr="00640D52">
        <w:rPr>
          <w:rFonts w:ascii="Arial" w:hAnsi="Arial" w:cs="Arial"/>
        </w:rPr>
        <w:t xml:space="preserve">obliczone na podstawie </w:t>
      </w:r>
      <w:r w:rsidR="00474144" w:rsidRPr="00640D52">
        <w:rPr>
          <w:rFonts w:ascii="Arial" w:hAnsi="Arial" w:cs="Arial"/>
        </w:rPr>
        <w:t>ilości</w:t>
      </w:r>
      <w:r w:rsidRPr="00640D52">
        <w:rPr>
          <w:rFonts w:ascii="Arial" w:hAnsi="Arial" w:cs="Arial"/>
        </w:rPr>
        <w:t xml:space="preserve"> wykonanych usług i </w:t>
      </w:r>
      <w:r w:rsidR="00474144" w:rsidRPr="00640D52">
        <w:rPr>
          <w:rFonts w:ascii="Arial" w:hAnsi="Arial" w:cs="Arial"/>
        </w:rPr>
        <w:t>ich cen jednostkowych powiększonych</w:t>
      </w:r>
      <w:r w:rsidR="00BF18EC">
        <w:rPr>
          <w:rFonts w:ascii="Arial" w:hAnsi="Arial" w:cs="Arial"/>
        </w:rPr>
        <w:t xml:space="preserve"> </w:t>
      </w:r>
      <w:r w:rsidR="00474144" w:rsidRPr="00640D52">
        <w:rPr>
          <w:rFonts w:ascii="Arial" w:hAnsi="Arial" w:cs="Arial"/>
        </w:rPr>
        <w:t>o należny podatek VAT.</w:t>
      </w:r>
    </w:p>
    <w:p w:rsidR="00A65793" w:rsidRPr="003E2C1B" w:rsidRDefault="006911F7" w:rsidP="007F5E9F">
      <w:pPr>
        <w:tabs>
          <w:tab w:val="left" w:pos="540"/>
          <w:tab w:val="left" w:pos="567"/>
        </w:tabs>
        <w:autoSpaceDE w:val="0"/>
        <w:spacing w:after="160" w:line="276" w:lineRule="auto"/>
        <w:ind w:left="567" w:hanging="567"/>
        <w:jc w:val="both"/>
        <w:rPr>
          <w:rFonts w:ascii="Arial" w:hAnsi="Arial" w:cs="Arial"/>
        </w:rPr>
      </w:pPr>
      <w:r w:rsidRPr="00640D52">
        <w:rPr>
          <w:rFonts w:ascii="Arial" w:hAnsi="Arial" w:cs="Arial"/>
        </w:rPr>
        <w:t>4</w:t>
      </w:r>
      <w:r w:rsidR="00A65793" w:rsidRPr="00640D52">
        <w:rPr>
          <w:rFonts w:ascii="Arial" w:hAnsi="Arial" w:cs="Arial"/>
        </w:rPr>
        <w:t xml:space="preserve">. </w:t>
      </w:r>
      <w:r w:rsidR="000A38C7" w:rsidRPr="00640D52">
        <w:rPr>
          <w:rFonts w:ascii="Arial" w:hAnsi="Arial" w:cs="Arial"/>
        </w:rPr>
        <w:tab/>
      </w:r>
      <w:r w:rsidR="00E13046" w:rsidRPr="00640D52">
        <w:rPr>
          <w:rFonts w:ascii="Arial" w:hAnsi="Arial" w:cs="Arial"/>
        </w:rPr>
        <w:tab/>
      </w:r>
      <w:r w:rsidR="00A65793" w:rsidRPr="00640D52">
        <w:rPr>
          <w:rFonts w:ascii="Arial" w:hAnsi="Arial" w:cs="Arial"/>
        </w:rPr>
        <w:t xml:space="preserve">Wynagrodzenie </w:t>
      </w:r>
      <w:r w:rsidR="00474144" w:rsidRPr="00640D52">
        <w:rPr>
          <w:rFonts w:ascii="Arial" w:hAnsi="Arial" w:cs="Arial"/>
        </w:rPr>
        <w:t xml:space="preserve">za wykonane </w:t>
      </w:r>
      <w:r w:rsidR="00640D52" w:rsidRPr="00640D52">
        <w:rPr>
          <w:rFonts w:ascii="Arial" w:hAnsi="Arial" w:cs="Arial"/>
        </w:rPr>
        <w:t>naprawy</w:t>
      </w:r>
      <w:r w:rsidR="0053772B" w:rsidRPr="00640D52">
        <w:rPr>
          <w:rFonts w:ascii="Arial" w:hAnsi="Arial" w:cs="Arial"/>
        </w:rPr>
        <w:t xml:space="preserve"> </w:t>
      </w:r>
      <w:r w:rsidR="00A65793" w:rsidRPr="00640D52">
        <w:rPr>
          <w:rFonts w:ascii="Arial" w:hAnsi="Arial" w:cs="Arial"/>
        </w:rPr>
        <w:t xml:space="preserve">obejmuje koszty wykonania czynności określonych w </w:t>
      </w:r>
      <w:r w:rsidR="00116DC9" w:rsidRPr="00640D52">
        <w:rPr>
          <w:rFonts w:ascii="Arial" w:hAnsi="Arial" w:cs="Arial"/>
        </w:rPr>
        <w:t>§ 1</w:t>
      </w:r>
      <w:r w:rsidR="00A65793" w:rsidRPr="00640D52">
        <w:rPr>
          <w:rFonts w:ascii="Arial" w:hAnsi="Arial" w:cs="Arial"/>
        </w:rPr>
        <w:t xml:space="preserve"> </w:t>
      </w:r>
      <w:r w:rsidR="002579DD" w:rsidRPr="00640D52">
        <w:rPr>
          <w:rFonts w:ascii="Arial" w:hAnsi="Arial" w:cs="Arial"/>
        </w:rPr>
        <w:t xml:space="preserve">ust. </w:t>
      </w:r>
      <w:r w:rsidR="00FC4936" w:rsidRPr="00640D52">
        <w:rPr>
          <w:rFonts w:ascii="Arial" w:hAnsi="Arial" w:cs="Arial"/>
        </w:rPr>
        <w:t>1</w:t>
      </w:r>
      <w:r w:rsidR="00A65793" w:rsidRPr="00640D52">
        <w:rPr>
          <w:rFonts w:ascii="Arial" w:hAnsi="Arial" w:cs="Arial"/>
        </w:rPr>
        <w:t>,</w:t>
      </w:r>
      <w:r w:rsidR="00216D29" w:rsidRPr="00640D52">
        <w:rPr>
          <w:rFonts w:ascii="Arial" w:hAnsi="Arial" w:cs="Arial"/>
        </w:rPr>
        <w:t xml:space="preserve"> </w:t>
      </w:r>
      <w:r w:rsidR="00A65793" w:rsidRPr="00640D52">
        <w:rPr>
          <w:rFonts w:ascii="Arial" w:hAnsi="Arial" w:cs="Arial"/>
        </w:rPr>
        <w:t xml:space="preserve"> </w:t>
      </w:r>
      <w:r w:rsidR="00216D29" w:rsidRPr="00640D52">
        <w:rPr>
          <w:rFonts w:ascii="Arial" w:hAnsi="Arial" w:cs="Arial"/>
        </w:rPr>
        <w:t>w tym w szczególności</w:t>
      </w:r>
      <w:r w:rsidR="00A65793" w:rsidRPr="00640D52">
        <w:rPr>
          <w:rFonts w:ascii="Arial" w:hAnsi="Arial" w:cs="Arial"/>
        </w:rPr>
        <w:t>:</w:t>
      </w:r>
    </w:p>
    <w:p w:rsidR="00A65793" w:rsidRPr="003E2C1B" w:rsidRDefault="00A65793" w:rsidP="007F5E9F">
      <w:pPr>
        <w:autoSpaceDE w:val="0"/>
        <w:spacing w:line="276" w:lineRule="auto"/>
        <w:ind w:left="1701" w:hanging="1134"/>
        <w:jc w:val="both"/>
        <w:rPr>
          <w:rFonts w:ascii="Arial" w:hAnsi="Arial" w:cs="Arial"/>
        </w:rPr>
      </w:pPr>
      <w:r w:rsidRPr="003E2C1B">
        <w:rPr>
          <w:rFonts w:ascii="Arial" w:hAnsi="Arial" w:cs="Arial"/>
        </w:rPr>
        <w:t>- koszty robocizny</w:t>
      </w:r>
      <w:r w:rsidR="007E0878" w:rsidRPr="003E2C1B">
        <w:rPr>
          <w:rFonts w:ascii="Arial" w:hAnsi="Arial" w:cs="Arial"/>
        </w:rPr>
        <w:t>;</w:t>
      </w:r>
      <w:r w:rsidRPr="003E2C1B">
        <w:rPr>
          <w:rFonts w:ascii="Arial" w:hAnsi="Arial" w:cs="Arial"/>
        </w:rPr>
        <w:t xml:space="preserve"> </w:t>
      </w:r>
    </w:p>
    <w:p w:rsidR="00474144" w:rsidRPr="003E2C1B" w:rsidRDefault="00A65793" w:rsidP="007F5E9F">
      <w:pPr>
        <w:autoSpaceDE w:val="0"/>
        <w:spacing w:line="276" w:lineRule="auto"/>
        <w:ind w:left="1701" w:hanging="1134"/>
        <w:jc w:val="both"/>
        <w:rPr>
          <w:rFonts w:ascii="Arial" w:hAnsi="Arial" w:cs="Arial"/>
        </w:rPr>
      </w:pPr>
      <w:r w:rsidRPr="003E2C1B">
        <w:rPr>
          <w:rFonts w:ascii="Arial" w:hAnsi="Arial" w:cs="Arial"/>
        </w:rPr>
        <w:t>- koszty dojazdów</w:t>
      </w:r>
      <w:r w:rsidR="00897CD9">
        <w:rPr>
          <w:rFonts w:ascii="Arial" w:hAnsi="Arial" w:cs="Arial"/>
        </w:rPr>
        <w:t xml:space="preserve"> lub przesyłki sprzętu</w:t>
      </w:r>
      <w:r w:rsidR="007E0878" w:rsidRPr="003E2C1B">
        <w:rPr>
          <w:rFonts w:ascii="Arial" w:hAnsi="Arial" w:cs="Arial"/>
        </w:rPr>
        <w:t>;</w:t>
      </w:r>
    </w:p>
    <w:p w:rsidR="00A65793" w:rsidRDefault="00A65793" w:rsidP="007F5E9F">
      <w:pPr>
        <w:autoSpaceDE w:val="0"/>
        <w:spacing w:line="276" w:lineRule="auto"/>
        <w:ind w:left="1701" w:hanging="1134"/>
        <w:jc w:val="both"/>
        <w:rPr>
          <w:rFonts w:ascii="Arial" w:hAnsi="Arial" w:cs="Arial"/>
        </w:rPr>
      </w:pPr>
      <w:r w:rsidRPr="003E2C1B">
        <w:rPr>
          <w:rFonts w:ascii="Arial" w:hAnsi="Arial" w:cs="Arial"/>
        </w:rPr>
        <w:t xml:space="preserve">- koszty </w:t>
      </w:r>
      <w:r w:rsidR="002579DD" w:rsidRPr="003E2C1B">
        <w:rPr>
          <w:rFonts w:ascii="Arial" w:hAnsi="Arial" w:cs="Arial"/>
        </w:rPr>
        <w:t xml:space="preserve">użytych </w:t>
      </w:r>
      <w:r w:rsidRPr="003E2C1B">
        <w:rPr>
          <w:rFonts w:ascii="Arial" w:hAnsi="Arial" w:cs="Arial"/>
        </w:rPr>
        <w:t xml:space="preserve">materiałów i części eksploatacyjnych o których mowa w </w:t>
      </w:r>
      <w:bookmarkStart w:id="7" w:name="_Ref354403717"/>
      <w:r w:rsidR="00116DC9" w:rsidRPr="003E2C1B">
        <w:rPr>
          <w:rFonts w:ascii="Arial" w:hAnsi="Arial" w:cs="Arial"/>
        </w:rPr>
        <w:t>§ 1</w:t>
      </w:r>
      <w:r w:rsidR="002579DD" w:rsidRPr="003E2C1B">
        <w:rPr>
          <w:rFonts w:ascii="Arial" w:hAnsi="Arial" w:cs="Arial"/>
        </w:rPr>
        <w:t xml:space="preserve"> ust.</w:t>
      </w:r>
      <w:r w:rsidR="00116DC9" w:rsidRPr="003E2C1B">
        <w:rPr>
          <w:rFonts w:ascii="Arial" w:hAnsi="Arial" w:cs="Arial"/>
        </w:rPr>
        <w:t xml:space="preserve"> 1</w:t>
      </w:r>
      <w:r w:rsidR="002579DD" w:rsidRPr="003E2C1B">
        <w:rPr>
          <w:rFonts w:ascii="Arial" w:hAnsi="Arial" w:cs="Arial"/>
        </w:rPr>
        <w:t xml:space="preserve">.  </w:t>
      </w:r>
    </w:p>
    <w:p w:rsidR="00D441D3" w:rsidRPr="003E2C1B" w:rsidRDefault="00D441D3" w:rsidP="007F5E9F">
      <w:pPr>
        <w:autoSpaceDE w:val="0"/>
        <w:spacing w:line="276" w:lineRule="auto"/>
        <w:ind w:left="1701" w:hanging="1134"/>
        <w:jc w:val="both"/>
        <w:rPr>
          <w:rFonts w:ascii="Arial" w:hAnsi="Arial" w:cs="Arial"/>
        </w:rPr>
      </w:pPr>
    </w:p>
    <w:p w:rsidR="00D441D3" w:rsidRPr="00D441D3" w:rsidRDefault="00D441D3" w:rsidP="00D441D3">
      <w:pPr>
        <w:pStyle w:val="Akapitzlist"/>
        <w:numPr>
          <w:ilvl w:val="0"/>
          <w:numId w:val="18"/>
        </w:numPr>
        <w:suppressAutoHyphens w:val="0"/>
        <w:spacing w:line="276" w:lineRule="auto"/>
        <w:jc w:val="both"/>
        <w:rPr>
          <w:rFonts w:ascii="Arial" w:hAnsi="Arial" w:cs="Arial"/>
        </w:rPr>
      </w:pPr>
      <w:r w:rsidRPr="00D441D3">
        <w:rPr>
          <w:rFonts w:ascii="Arial" w:hAnsi="Arial" w:cs="Arial"/>
        </w:rPr>
        <w:t>Zamawiający oświadcza, że jest płatnikiem podatku VAT o numerze identyfikacyjnym 781-16-17-330 i upoważnia Wykonawcę do wystawienia faktury VAT bez potwierdzenia odbioru faktury.</w:t>
      </w:r>
    </w:p>
    <w:p w:rsidR="00D441D3" w:rsidRPr="00D441D3" w:rsidRDefault="00D441D3" w:rsidP="00D441D3">
      <w:pPr>
        <w:pStyle w:val="Akapitzlist"/>
        <w:suppressAutoHyphens w:val="0"/>
        <w:spacing w:line="276" w:lineRule="auto"/>
        <w:ind w:left="360"/>
        <w:jc w:val="both"/>
        <w:rPr>
          <w:rFonts w:ascii="Arial" w:hAnsi="Arial" w:cs="Arial"/>
        </w:rPr>
      </w:pPr>
    </w:p>
    <w:p w:rsidR="00D441D3" w:rsidRPr="00D441D3" w:rsidRDefault="00803D1A" w:rsidP="00D441D3">
      <w:pPr>
        <w:pStyle w:val="Standard"/>
        <w:numPr>
          <w:ilvl w:val="0"/>
          <w:numId w:val="18"/>
        </w:numPr>
        <w:tabs>
          <w:tab w:val="left" w:pos="567"/>
        </w:tabs>
        <w:spacing w:after="240" w:line="276" w:lineRule="auto"/>
        <w:ind w:left="567" w:hanging="567"/>
        <w:jc w:val="both"/>
        <w:rPr>
          <w:rFonts w:ascii="Arial" w:hAnsi="Arial" w:cs="Arial"/>
        </w:rPr>
      </w:pPr>
      <w:r w:rsidRPr="00D441D3">
        <w:rPr>
          <w:rFonts w:ascii="Arial" w:hAnsi="Arial" w:cs="Arial"/>
        </w:rPr>
        <w:t>Zamawiający będzie regulował należności przelewem bankowym na konto (wskazane</w:t>
      </w:r>
      <w:r w:rsidRPr="00D441D3">
        <w:rPr>
          <w:rFonts w:ascii="Arial" w:hAnsi="Arial" w:cs="Arial"/>
        </w:rPr>
        <w:br/>
        <w:t xml:space="preserve">na fakturze) Wykonawcy w terminie </w:t>
      </w:r>
      <w:r w:rsidR="003933A5">
        <w:rPr>
          <w:rFonts w:ascii="Arial" w:hAnsi="Arial" w:cs="Arial"/>
          <w:b/>
        </w:rPr>
        <w:t>6</w:t>
      </w:r>
      <w:r w:rsidR="00536888" w:rsidRPr="00D441D3">
        <w:rPr>
          <w:rFonts w:ascii="Arial" w:hAnsi="Arial" w:cs="Arial"/>
          <w:b/>
        </w:rPr>
        <w:t>0</w:t>
      </w:r>
      <w:r w:rsidRPr="00D441D3">
        <w:rPr>
          <w:rFonts w:ascii="Arial" w:hAnsi="Arial" w:cs="Arial"/>
          <w:b/>
        </w:rPr>
        <w:t xml:space="preserve"> dni</w:t>
      </w:r>
      <w:r w:rsidRPr="00D441D3">
        <w:rPr>
          <w:rFonts w:ascii="Arial" w:hAnsi="Arial" w:cs="Arial"/>
        </w:rPr>
        <w:t xml:space="preserve"> od daty otrzymania prawidłowo wystawionej faktury</w:t>
      </w:r>
      <w:r w:rsidR="006911F7" w:rsidRPr="00D441D3">
        <w:rPr>
          <w:rFonts w:ascii="Arial" w:hAnsi="Arial" w:cs="Arial"/>
        </w:rPr>
        <w:t xml:space="preserve"> po wykonanej usłudze, potwierdzonej wpisami w dokumentacji technicznej urządzenia</w:t>
      </w:r>
      <w:r w:rsidRPr="00D441D3">
        <w:rPr>
          <w:rFonts w:ascii="Arial" w:hAnsi="Arial" w:cs="Arial"/>
        </w:rPr>
        <w:t>.</w:t>
      </w:r>
    </w:p>
    <w:p w:rsidR="0053772B" w:rsidRDefault="00803D1A" w:rsidP="00D441D3">
      <w:pPr>
        <w:pStyle w:val="Standard"/>
        <w:numPr>
          <w:ilvl w:val="0"/>
          <w:numId w:val="18"/>
        </w:numPr>
        <w:tabs>
          <w:tab w:val="left" w:pos="567"/>
        </w:tabs>
        <w:spacing w:after="160" w:line="276" w:lineRule="auto"/>
        <w:ind w:left="567" w:hanging="567"/>
        <w:jc w:val="both"/>
        <w:rPr>
          <w:rFonts w:ascii="Arial" w:hAnsi="Arial" w:cs="Arial"/>
        </w:rPr>
      </w:pPr>
      <w:r w:rsidRPr="003E2C1B">
        <w:rPr>
          <w:rFonts w:ascii="Arial" w:hAnsi="Arial" w:cs="Arial"/>
        </w:rPr>
        <w:t>Za dzień doręczenia faktury uznaje się dzień doręczenia prawidłowo sporządzonej faktury, nie wymagającej korekty. W przypadku konieczności wystawienia korekty faktury za dzień doręczenia faktury strony uznają dzień otrzymania prawidłowo wystawionej korekty.</w:t>
      </w:r>
      <w:bookmarkEnd w:id="7"/>
    </w:p>
    <w:p w:rsidR="00D441D3" w:rsidRPr="002F709A" w:rsidRDefault="00D441D3" w:rsidP="00D441D3">
      <w:pPr>
        <w:suppressAutoHyphens w:val="0"/>
        <w:spacing w:line="276" w:lineRule="auto"/>
        <w:ind w:left="454"/>
        <w:jc w:val="both"/>
        <w:rPr>
          <w:rFonts w:ascii="Arial" w:hAnsi="Arial" w:cs="Arial"/>
          <w:u w:val="single"/>
        </w:rPr>
      </w:pPr>
      <w:r w:rsidRPr="002F709A">
        <w:rPr>
          <w:rFonts w:ascii="Arial" w:hAnsi="Arial" w:cs="Arial"/>
          <w:u w:val="single"/>
        </w:rPr>
        <w:t xml:space="preserve">Prawidłowo wystawioną fakturę należy dostarczyć do </w:t>
      </w:r>
      <w:r w:rsidRPr="002F709A">
        <w:rPr>
          <w:rFonts w:ascii="Arial" w:hAnsi="Arial" w:cs="Arial"/>
          <w:b/>
          <w:u w:val="single"/>
        </w:rPr>
        <w:t>Kancelarii Ogólnej pok. Nr 51</w:t>
      </w:r>
      <w:r w:rsidRPr="002F709A">
        <w:rPr>
          <w:rFonts w:ascii="Arial" w:hAnsi="Arial" w:cs="Arial"/>
          <w:u w:val="single"/>
        </w:rPr>
        <w:t xml:space="preserve">. </w:t>
      </w:r>
    </w:p>
    <w:p w:rsidR="00D441D3" w:rsidRPr="002F709A" w:rsidRDefault="00D441D3" w:rsidP="00D441D3">
      <w:pPr>
        <w:suppressAutoHyphens w:val="0"/>
        <w:autoSpaceDE w:val="0"/>
        <w:autoSpaceDN w:val="0"/>
        <w:adjustRightInd w:val="0"/>
        <w:rPr>
          <w:rFonts w:ascii="Arial" w:hAnsi="Arial" w:cs="Arial"/>
        </w:rPr>
      </w:pPr>
    </w:p>
    <w:p w:rsidR="00D441D3" w:rsidRPr="002F709A" w:rsidRDefault="00D441D3" w:rsidP="00D441D3">
      <w:pPr>
        <w:suppressAutoHyphens w:val="0"/>
        <w:autoSpaceDE w:val="0"/>
        <w:autoSpaceDN w:val="0"/>
        <w:adjustRightInd w:val="0"/>
        <w:ind w:left="426"/>
        <w:jc w:val="both"/>
        <w:rPr>
          <w:rFonts w:ascii="Arial" w:hAnsi="Arial" w:cs="Arial"/>
          <w:lang w:eastAsia="pl-PL"/>
        </w:rPr>
      </w:pPr>
      <w:r w:rsidRPr="002F709A">
        <w:rPr>
          <w:rFonts w:ascii="Arial" w:hAnsi="Arial" w:cs="Arial"/>
          <w:lang w:eastAsia="pl-PL"/>
        </w:rPr>
        <w:t>Zamawiający dopuszcza przesyłanie przez Wykonawcę faktur, duplikatów faktur oraz ich korekt, a także not obciążeniowych i not korygujących w formie pliku elektronicznego, zgodnie z ustawą z dnia 11 marca 2004 o podatku od towarów i usług (</w:t>
      </w:r>
      <w:proofErr w:type="spellStart"/>
      <w:r w:rsidRPr="002F709A">
        <w:rPr>
          <w:rFonts w:ascii="Arial" w:hAnsi="Arial" w:cs="Arial"/>
          <w:lang w:eastAsia="pl-PL"/>
        </w:rPr>
        <w:t>t.j</w:t>
      </w:r>
      <w:proofErr w:type="spellEnd"/>
      <w:r w:rsidRPr="002F709A">
        <w:rPr>
          <w:rFonts w:ascii="Arial" w:hAnsi="Arial" w:cs="Arial"/>
          <w:lang w:eastAsia="pl-PL"/>
        </w:rPr>
        <w:t xml:space="preserve">. </w:t>
      </w:r>
      <w:proofErr w:type="spellStart"/>
      <w:r w:rsidRPr="002F709A">
        <w:rPr>
          <w:rFonts w:ascii="Arial" w:hAnsi="Arial" w:cs="Arial"/>
          <w:lang w:eastAsia="pl-PL"/>
        </w:rPr>
        <w:t>Dz.U</w:t>
      </w:r>
      <w:proofErr w:type="spellEnd"/>
      <w:r w:rsidRPr="002F709A">
        <w:rPr>
          <w:rFonts w:ascii="Arial" w:hAnsi="Arial" w:cs="Arial"/>
          <w:lang w:eastAsia="pl-PL"/>
        </w:rPr>
        <w:t xml:space="preserve">. z 2023r. poz. 1570 ze zm.). Faktury należy </w:t>
      </w:r>
      <w:r w:rsidRPr="002F709A">
        <w:rPr>
          <w:rFonts w:ascii="Arial" w:hAnsi="Arial" w:cs="Arial"/>
          <w:lang w:eastAsia="pl-PL"/>
        </w:rPr>
        <w:lastRenderedPageBreak/>
        <w:t xml:space="preserve">przesyłać na adres e-mail: </w:t>
      </w:r>
      <w:hyperlink r:id="rId8" w:history="1">
        <w:r w:rsidRPr="002F709A">
          <w:rPr>
            <w:rStyle w:val="Hipercze"/>
            <w:rFonts w:ascii="Arial" w:hAnsi="Arial" w:cs="Arial"/>
            <w:lang w:eastAsia="pl-PL"/>
          </w:rPr>
          <w:t>kancelaria@szpitalmswia.poznan.pl</w:t>
        </w:r>
      </w:hyperlink>
      <w:r w:rsidRPr="002F709A">
        <w:rPr>
          <w:rFonts w:ascii="Arial" w:hAnsi="Arial" w:cs="Arial"/>
          <w:lang w:eastAsia="pl-PL"/>
        </w:rPr>
        <w:t xml:space="preserve"> ;  (Fakturę należy wysłać w formacie </w:t>
      </w:r>
      <w:proofErr w:type="spellStart"/>
      <w:r w:rsidRPr="002F709A">
        <w:rPr>
          <w:rFonts w:ascii="Arial" w:hAnsi="Arial" w:cs="Arial"/>
          <w:lang w:eastAsia="pl-PL"/>
        </w:rPr>
        <w:t>*pd</w:t>
      </w:r>
      <w:proofErr w:type="spellEnd"/>
      <w:r w:rsidRPr="002F709A">
        <w:rPr>
          <w:rFonts w:ascii="Arial" w:hAnsi="Arial" w:cs="Arial"/>
          <w:lang w:eastAsia="pl-PL"/>
        </w:rPr>
        <w:t xml:space="preserve">f). </w:t>
      </w:r>
    </w:p>
    <w:p w:rsidR="00D441D3" w:rsidRPr="002F709A" w:rsidRDefault="00D441D3" w:rsidP="00D441D3">
      <w:pPr>
        <w:suppressAutoHyphens w:val="0"/>
        <w:spacing w:line="276" w:lineRule="auto"/>
        <w:jc w:val="both"/>
        <w:rPr>
          <w:rFonts w:ascii="Arial" w:hAnsi="Arial" w:cs="Arial"/>
        </w:rPr>
      </w:pPr>
    </w:p>
    <w:p w:rsidR="00D441D3" w:rsidRPr="002F709A" w:rsidRDefault="00D441D3" w:rsidP="00D441D3">
      <w:pPr>
        <w:suppressAutoHyphens w:val="0"/>
        <w:autoSpaceDE w:val="0"/>
        <w:autoSpaceDN w:val="0"/>
        <w:adjustRightInd w:val="0"/>
        <w:ind w:left="426"/>
        <w:jc w:val="both"/>
        <w:rPr>
          <w:rFonts w:ascii="Arial" w:hAnsi="Arial" w:cs="Arial"/>
        </w:rPr>
      </w:pPr>
      <w:r w:rsidRPr="002F709A">
        <w:rPr>
          <w:rFonts w:ascii="Arial" w:hAnsi="Arial" w:cs="Arial"/>
        </w:rPr>
        <w:t>W przypadku wystawienia ustrukturyzowanej faktury elektronicznej, musi ona zostać przesłana w sposób umożliwiający jej odbiór przez Zamawiającego za pośrednictwem Platformy Elektronicznego Fakturowania, zgodnie z przepisami ustawy z dnia 09.11.2018r. o elektronicznym fakturowaniu w zamówieniach publicznych, koncesjach na roboty budowlane lub usługi oraz partnerstwie publiczno-prywatnym (Dz. U. z 2023. poz. 1598 ze zm.).</w:t>
      </w:r>
    </w:p>
    <w:p w:rsidR="00D441D3" w:rsidRPr="0068203C" w:rsidRDefault="00D441D3" w:rsidP="00D441D3">
      <w:pPr>
        <w:suppressAutoHyphens w:val="0"/>
        <w:autoSpaceDE w:val="0"/>
        <w:autoSpaceDN w:val="0"/>
        <w:adjustRightInd w:val="0"/>
        <w:ind w:left="426"/>
        <w:jc w:val="both"/>
        <w:rPr>
          <w:rFonts w:ascii="Arial" w:hAnsi="Arial" w:cs="Arial"/>
        </w:rPr>
      </w:pPr>
      <w:r w:rsidRPr="002F709A">
        <w:rPr>
          <w:rFonts w:ascii="Arial" w:hAnsi="Arial" w:cs="Arial"/>
        </w:rPr>
        <w:t>NIP Zamawiającego: 7811617330</w:t>
      </w:r>
    </w:p>
    <w:p w:rsidR="00D441D3" w:rsidRDefault="00D441D3" w:rsidP="00D441D3">
      <w:pPr>
        <w:suppressAutoHyphens w:val="0"/>
        <w:spacing w:line="276" w:lineRule="auto"/>
        <w:ind w:left="454"/>
        <w:jc w:val="both"/>
        <w:rPr>
          <w:rFonts w:ascii="Arial" w:hAnsi="Arial" w:cs="Arial"/>
        </w:rPr>
      </w:pPr>
    </w:p>
    <w:p w:rsidR="00D441D3" w:rsidRPr="00BE5C99" w:rsidRDefault="00D441D3" w:rsidP="00D441D3">
      <w:pPr>
        <w:numPr>
          <w:ilvl w:val="0"/>
          <w:numId w:val="18"/>
        </w:numPr>
        <w:suppressAutoHyphens w:val="0"/>
        <w:spacing w:line="276" w:lineRule="auto"/>
        <w:jc w:val="both"/>
        <w:rPr>
          <w:rFonts w:ascii="Arial" w:hAnsi="Arial" w:cs="Arial"/>
        </w:rPr>
      </w:pPr>
      <w:r w:rsidRPr="00BE5C99">
        <w:rPr>
          <w:rFonts w:ascii="Arial" w:hAnsi="Arial" w:cs="Arial"/>
        </w:rPr>
        <w:t>Zapłata wynagrodzenia nastąpi wyłącznie na rachunek bankowy widniejący na białej liście podatników VAT prowadzonej przez Szefa Krajowej Administracji Skarbowej a znajdującej się na stronie internetowej Ministerstwa Finansów. W przypadku</w:t>
      </w:r>
      <w:r>
        <w:rPr>
          <w:rFonts w:ascii="Arial" w:hAnsi="Arial" w:cs="Arial"/>
        </w:rPr>
        <w:t>,</w:t>
      </w:r>
      <w:r w:rsidRPr="00BE5C99">
        <w:rPr>
          <w:rFonts w:ascii="Arial" w:hAnsi="Arial" w:cs="Arial"/>
        </w:rPr>
        <w:t xml:space="preserve"> jeżeli rachunek wykonawcy nie został umieszczony na w/w liście, zamawiający, wstrzyma się z zapłatą wynagrodzenia do czasu jego pojawienia się na białej liście i okoliczność ta nie będzie oznaczała opóźnienia czy zwłoki w zapłacie.</w:t>
      </w:r>
    </w:p>
    <w:p w:rsidR="00D441D3" w:rsidRPr="00BE5C99" w:rsidRDefault="00D441D3" w:rsidP="00D441D3">
      <w:pPr>
        <w:numPr>
          <w:ilvl w:val="0"/>
          <w:numId w:val="18"/>
        </w:numPr>
        <w:suppressAutoHyphens w:val="0"/>
        <w:spacing w:line="276" w:lineRule="auto"/>
        <w:jc w:val="both"/>
        <w:rPr>
          <w:rFonts w:ascii="Arial" w:hAnsi="Arial" w:cs="Arial"/>
        </w:rPr>
      </w:pPr>
      <w:r w:rsidRPr="00BE5C99">
        <w:rPr>
          <w:rFonts w:ascii="Arial" w:hAnsi="Arial" w:cs="Arial"/>
        </w:rPr>
        <w:t xml:space="preserve">Zamawiający oświadcza, że będzie realizować płatności za faktury z zastosowaniem mechanizmu podzielonej płatności tzw. </w:t>
      </w:r>
      <w:proofErr w:type="spellStart"/>
      <w:r w:rsidRPr="00BE5C99">
        <w:rPr>
          <w:rFonts w:ascii="Arial" w:hAnsi="Arial" w:cs="Arial"/>
        </w:rPr>
        <w:t>splitpayment</w:t>
      </w:r>
      <w:proofErr w:type="spellEnd"/>
      <w:r w:rsidRPr="00BE5C99">
        <w:rPr>
          <w:rFonts w:ascii="Arial" w:hAnsi="Arial" w:cs="Arial"/>
        </w:rPr>
        <w:t>. Zapłatę w tym systemie uznaje się za dokonanie płatności w terminie ustalonym w umowie.</w:t>
      </w:r>
    </w:p>
    <w:p w:rsidR="00D441D3" w:rsidRPr="00BE5C99" w:rsidRDefault="00D441D3" w:rsidP="00D441D3">
      <w:pPr>
        <w:numPr>
          <w:ilvl w:val="0"/>
          <w:numId w:val="18"/>
        </w:numPr>
        <w:suppressAutoHyphens w:val="0"/>
        <w:spacing w:line="276" w:lineRule="auto"/>
        <w:jc w:val="both"/>
        <w:rPr>
          <w:rFonts w:ascii="Arial" w:hAnsi="Arial" w:cs="Arial"/>
        </w:rPr>
      </w:pPr>
      <w:r w:rsidRPr="00BE5C99">
        <w:rPr>
          <w:rFonts w:ascii="Arial" w:hAnsi="Arial" w:cs="Arial"/>
        </w:rPr>
        <w:t xml:space="preserve">Podzieloną płatność tzw. </w:t>
      </w:r>
      <w:proofErr w:type="spellStart"/>
      <w:r w:rsidRPr="00BE5C99">
        <w:rPr>
          <w:rFonts w:ascii="Arial" w:hAnsi="Arial" w:cs="Arial"/>
        </w:rPr>
        <w:t>splitpayment</w:t>
      </w:r>
      <w:proofErr w:type="spellEnd"/>
      <w:r w:rsidRPr="00BE5C99">
        <w:rPr>
          <w:rFonts w:ascii="Arial" w:hAnsi="Arial" w:cs="Arial"/>
        </w:rPr>
        <w:t xml:space="preserve"> stosuje się wyłącznie przy płatnościach bezgotówkowych, realizowanych za pośrednictwem polecenia przelewu lub polecenia zapłaty dla czynnych podatników VAT</w:t>
      </w:r>
      <w:r w:rsidRPr="00BE5C99">
        <w:rPr>
          <w:rFonts w:ascii="Arial" w:hAnsi="Arial" w:cs="Arial"/>
          <w:b/>
          <w:bCs/>
        </w:rPr>
        <w:t xml:space="preserve">. </w:t>
      </w:r>
      <w:r w:rsidRPr="00BE5C99">
        <w:rPr>
          <w:rFonts w:ascii="Arial" w:hAnsi="Arial" w:cs="Arial"/>
        </w:rPr>
        <w:t>Mechanizm podzielonej płatności nie będzie wykorzystywany do zapłaty za czynności lub zdarzenia pozostające poza zakresem VAT (np. zapłata odszkodowania), a także za świadczenia zwolnione z VAT, opodatkowane stawką 0% lub objęte odwrotnym obciążeniem.</w:t>
      </w:r>
    </w:p>
    <w:p w:rsidR="00D441D3" w:rsidRPr="002F709A" w:rsidRDefault="00D441D3" w:rsidP="00D441D3">
      <w:pPr>
        <w:numPr>
          <w:ilvl w:val="0"/>
          <w:numId w:val="18"/>
        </w:numPr>
        <w:suppressAutoHyphens w:val="0"/>
        <w:spacing w:line="276" w:lineRule="auto"/>
        <w:jc w:val="both"/>
        <w:rPr>
          <w:rFonts w:ascii="Arial" w:hAnsi="Arial" w:cs="Arial"/>
        </w:rPr>
      </w:pPr>
      <w:r w:rsidRPr="00BE5C99">
        <w:rPr>
          <w:rFonts w:ascii="Arial" w:hAnsi="Arial" w:cs="Arial"/>
        </w:rPr>
        <w:t xml:space="preserve">Wykonawca oświadcza, że jego rachunek bankowy wskazany w umowie znajduje się na białej </w:t>
      </w:r>
      <w:r w:rsidRPr="002F709A">
        <w:rPr>
          <w:rFonts w:ascii="Arial" w:hAnsi="Arial" w:cs="Arial"/>
        </w:rPr>
        <w:t xml:space="preserve">liście czynnych podatników VAT oraz jest objęty mechanizmem </w:t>
      </w:r>
      <w:proofErr w:type="spellStart"/>
      <w:r w:rsidRPr="002F709A">
        <w:rPr>
          <w:rFonts w:ascii="Arial" w:hAnsi="Arial" w:cs="Arial"/>
        </w:rPr>
        <w:t>splitpayment</w:t>
      </w:r>
      <w:proofErr w:type="spellEnd"/>
      <w:r w:rsidRPr="002F709A">
        <w:rPr>
          <w:rFonts w:ascii="Arial" w:hAnsi="Arial" w:cs="Arial"/>
        </w:rPr>
        <w:t>.</w:t>
      </w:r>
    </w:p>
    <w:p w:rsidR="00D441D3" w:rsidRPr="002F709A" w:rsidRDefault="00D441D3" w:rsidP="00D441D3">
      <w:pPr>
        <w:numPr>
          <w:ilvl w:val="0"/>
          <w:numId w:val="18"/>
        </w:numPr>
        <w:suppressAutoHyphens w:val="0"/>
        <w:spacing w:line="276" w:lineRule="auto"/>
        <w:jc w:val="both"/>
        <w:rPr>
          <w:rFonts w:ascii="Arial" w:hAnsi="Arial" w:cs="Arial"/>
        </w:rPr>
      </w:pPr>
      <w:r w:rsidRPr="002F709A">
        <w:rPr>
          <w:rFonts w:ascii="Arial" w:hAnsi="Arial" w:cs="Arial"/>
        </w:rPr>
        <w:t>Jako dzień zapłaty faktury VAT przyjmuje się datę obciążenia rachunku bankowego Zamawiającego.</w:t>
      </w:r>
    </w:p>
    <w:p w:rsidR="00D441D3" w:rsidRPr="002F709A" w:rsidRDefault="00D441D3" w:rsidP="00D441D3">
      <w:pPr>
        <w:numPr>
          <w:ilvl w:val="0"/>
          <w:numId w:val="18"/>
        </w:numPr>
        <w:suppressAutoHyphens w:val="0"/>
        <w:spacing w:line="276" w:lineRule="auto"/>
        <w:jc w:val="both"/>
        <w:rPr>
          <w:rFonts w:ascii="Arial" w:hAnsi="Arial" w:cs="Arial"/>
        </w:rPr>
      </w:pPr>
      <w:r w:rsidRPr="002F709A">
        <w:rPr>
          <w:rFonts w:ascii="Arial" w:hAnsi="Arial" w:cs="Arial"/>
        </w:rPr>
        <w:t>Wykonawca nie może przenieść na osobę trzecią jakichkolwiek swoich wierzytelności wynikających z niniejszej umowy (zakaz cesji), chyba że na powyższe wyrazi zgodę Zamawiający w formie pisemnej pod rygorem nieważności, z zastrzeżeniem art. 54 ust. 5 ustawy z dnia 15 kwietnia 2011 roku o działalności leczniczej (Dz. U. z 2023 r. poz. 991, ze zm.).</w:t>
      </w:r>
    </w:p>
    <w:p w:rsidR="00F6286E" w:rsidRDefault="00D441D3" w:rsidP="00C16E76">
      <w:pPr>
        <w:numPr>
          <w:ilvl w:val="0"/>
          <w:numId w:val="18"/>
        </w:numPr>
        <w:suppressAutoHyphens w:val="0"/>
        <w:spacing w:line="276" w:lineRule="auto"/>
        <w:jc w:val="both"/>
        <w:rPr>
          <w:rFonts w:ascii="Arial" w:hAnsi="Arial" w:cs="Arial"/>
        </w:rPr>
      </w:pPr>
      <w:r w:rsidRPr="002F709A">
        <w:rPr>
          <w:rFonts w:ascii="Arial" w:hAnsi="Arial" w:cs="Arial"/>
        </w:rPr>
        <w:t>W przypadku, gdy Stroną niniejszej umowy jest konsorcjum, dochodzenie należności od Zamawiającego jest możliwe wyłącznie przez tego członka konsorcjum, który faktycznie wykonał zamówienie (zakaz dochodzenia należności od Zamawiającego przez innego członka konsorcjum niż faktyczny Wykonawca). W razie, gdy w umowie ustanawiającej konsorcjum zawarty jest zapis, z którego wynika, że pomiędzy członkami konsorcjum istnieje solidarność wierzycieli, zapis</w:t>
      </w:r>
      <w:r w:rsidRPr="001913DF">
        <w:rPr>
          <w:rFonts w:ascii="Arial" w:hAnsi="Arial" w:cs="Arial"/>
        </w:rPr>
        <w:t xml:space="preserve"> taki nie jest skuteczny wobec Zamawiającego.</w:t>
      </w:r>
    </w:p>
    <w:p w:rsidR="00C16E76" w:rsidRPr="00C16E76" w:rsidRDefault="00C16E76" w:rsidP="00C16E76">
      <w:pPr>
        <w:suppressAutoHyphens w:val="0"/>
        <w:spacing w:line="276" w:lineRule="auto"/>
        <w:ind w:left="360"/>
        <w:jc w:val="both"/>
        <w:rPr>
          <w:rFonts w:ascii="Arial" w:hAnsi="Arial" w:cs="Arial"/>
        </w:rPr>
      </w:pPr>
    </w:p>
    <w:p w:rsidR="00D441D3" w:rsidRPr="000F03FD" w:rsidRDefault="00F6286E" w:rsidP="00F6286E">
      <w:pPr>
        <w:pStyle w:val="Akapitzlist"/>
        <w:spacing w:before="60" w:after="160" w:line="276" w:lineRule="auto"/>
        <w:ind w:left="360"/>
        <w:jc w:val="center"/>
        <w:rPr>
          <w:rFonts w:ascii="Arial" w:hAnsi="Arial" w:cs="Arial"/>
          <w:b/>
        </w:rPr>
      </w:pPr>
      <w:r w:rsidRPr="000F03FD">
        <w:rPr>
          <w:rFonts w:ascii="Arial" w:hAnsi="Arial" w:cs="Arial"/>
          <w:b/>
        </w:rPr>
        <w:t>§ 7</w:t>
      </w:r>
    </w:p>
    <w:p w:rsidR="00C87E6E" w:rsidRPr="00BE5C99" w:rsidRDefault="00C87E6E" w:rsidP="00C87E6E">
      <w:pPr>
        <w:pStyle w:val="msonormalcxspdrugie"/>
        <w:numPr>
          <w:ilvl w:val="0"/>
          <w:numId w:val="22"/>
        </w:numPr>
        <w:spacing w:before="0" w:beforeAutospacing="0" w:after="0" w:afterAutospacing="0"/>
        <w:contextualSpacing/>
        <w:jc w:val="both"/>
        <w:rPr>
          <w:rFonts w:ascii="Arial" w:hAnsi="Arial" w:cs="Arial"/>
          <w:noProof/>
          <w:sz w:val="20"/>
          <w:szCs w:val="20"/>
        </w:rPr>
      </w:pPr>
      <w:r w:rsidRPr="00BE5C99">
        <w:rPr>
          <w:rFonts w:ascii="Arial" w:hAnsi="Arial" w:cs="Arial"/>
          <w:noProof/>
          <w:sz w:val="20"/>
          <w:szCs w:val="20"/>
        </w:rPr>
        <w:t>Z uwzględnieniem zapisu art. 436 w zw. z art. 455 ust. 1 pkt 1 ustawy Pzp Zamawiający przewiduje możliwość zmian postanowień zawartej umowyw stosunku do treści oferty</w:t>
      </w:r>
      <w:r>
        <w:rPr>
          <w:rFonts w:ascii="Arial" w:hAnsi="Arial" w:cs="Arial"/>
          <w:noProof/>
          <w:sz w:val="20"/>
          <w:szCs w:val="20"/>
        </w:rPr>
        <w:t xml:space="preserve"> (</w:t>
      </w:r>
      <w:r w:rsidRPr="007230C7">
        <w:rPr>
          <w:rFonts w:ascii="Arial" w:hAnsi="Arial" w:cs="Arial"/>
          <w:noProof/>
          <w:sz w:val="20"/>
          <w:szCs w:val="20"/>
          <w:u w:val="single"/>
        </w:rPr>
        <w:t xml:space="preserve">dotyczy </w:t>
      </w:r>
      <w:r>
        <w:rPr>
          <w:rFonts w:ascii="Arial" w:hAnsi="Arial" w:cs="Arial"/>
          <w:noProof/>
          <w:sz w:val="20"/>
          <w:szCs w:val="20"/>
          <w:u w:val="single"/>
        </w:rPr>
        <w:t>umów zawartych na okres dluższy</w:t>
      </w:r>
      <w:r w:rsidRPr="007230C7">
        <w:rPr>
          <w:rFonts w:ascii="Arial" w:hAnsi="Arial" w:cs="Arial"/>
          <w:noProof/>
          <w:sz w:val="20"/>
          <w:szCs w:val="20"/>
          <w:u w:val="single"/>
        </w:rPr>
        <w:t xml:space="preserve"> niż 12 miesięcy</w:t>
      </w:r>
      <w:r>
        <w:rPr>
          <w:rFonts w:ascii="Arial" w:hAnsi="Arial" w:cs="Arial"/>
          <w:noProof/>
          <w:sz w:val="20"/>
          <w:szCs w:val="20"/>
          <w:u w:val="single"/>
        </w:rPr>
        <w:t xml:space="preserve"> lub umów, których czas realziacji został przedłużony powyżej 12 miesięcy</w:t>
      </w:r>
      <w:r>
        <w:rPr>
          <w:rFonts w:ascii="Arial" w:hAnsi="Arial" w:cs="Arial"/>
          <w:noProof/>
          <w:sz w:val="20"/>
          <w:szCs w:val="20"/>
        </w:rPr>
        <w:t>),</w:t>
      </w:r>
      <w:r w:rsidRPr="00BE5C99">
        <w:rPr>
          <w:rFonts w:ascii="Arial" w:hAnsi="Arial" w:cs="Arial"/>
          <w:noProof/>
          <w:sz w:val="20"/>
          <w:szCs w:val="20"/>
        </w:rPr>
        <w:t xml:space="preserve"> na podstawie której dokonano wyboru Wykonawcy oraz określa warunki tych zmian poprzez wprowadzenie do zawartej umowy następujących aneksów:</w:t>
      </w:r>
    </w:p>
    <w:p w:rsidR="00C87E6E" w:rsidRPr="00BE5C99" w:rsidRDefault="00C87E6E" w:rsidP="00C87E6E">
      <w:pPr>
        <w:pStyle w:val="msonormalcxspdrugie"/>
        <w:numPr>
          <w:ilvl w:val="0"/>
          <w:numId w:val="23"/>
        </w:numPr>
        <w:tabs>
          <w:tab w:val="left" w:pos="709"/>
        </w:tabs>
        <w:spacing w:before="0" w:beforeAutospacing="0" w:after="0" w:afterAutospacing="0"/>
        <w:contextualSpacing/>
        <w:jc w:val="both"/>
        <w:rPr>
          <w:rFonts w:ascii="Arial" w:hAnsi="Arial" w:cs="Arial"/>
          <w:noProof/>
          <w:sz w:val="20"/>
          <w:szCs w:val="20"/>
        </w:rPr>
      </w:pPr>
      <w:r w:rsidRPr="00BE5C99">
        <w:rPr>
          <w:rFonts w:ascii="Arial" w:hAnsi="Arial" w:cs="Arial"/>
          <w:noProof/>
          <w:sz w:val="20"/>
          <w:szCs w:val="20"/>
        </w:rPr>
        <w:t>aneks cenowy dopuszczający zmianę ceny w przypadku zmi</w:t>
      </w:r>
      <w:r>
        <w:rPr>
          <w:rFonts w:ascii="Arial" w:hAnsi="Arial" w:cs="Arial"/>
          <w:noProof/>
          <w:sz w:val="20"/>
          <w:szCs w:val="20"/>
        </w:rPr>
        <w:t>any stawki podatku od towarów i </w:t>
      </w:r>
      <w:r w:rsidRPr="00BE5C99">
        <w:rPr>
          <w:rFonts w:ascii="Arial" w:hAnsi="Arial" w:cs="Arial"/>
          <w:noProof/>
          <w:sz w:val="20"/>
          <w:szCs w:val="20"/>
        </w:rPr>
        <w:t>usług oraz podatku akcyzowego zgodnie z obowiązującymi przepisami, z tym że cena brutto może ulec zmianie tylko w stopniu wynikającym ze zmiany stawki podatkowej, zaś cena netto pozostaje bez zmian,</w:t>
      </w:r>
    </w:p>
    <w:p w:rsidR="00C87E6E" w:rsidRPr="00BE5C99" w:rsidRDefault="00C87E6E" w:rsidP="00C87E6E">
      <w:pPr>
        <w:pStyle w:val="msonormalcxspdrugie"/>
        <w:numPr>
          <w:ilvl w:val="0"/>
          <w:numId w:val="23"/>
        </w:numPr>
        <w:tabs>
          <w:tab w:val="left" w:pos="709"/>
        </w:tabs>
        <w:spacing w:before="0" w:beforeAutospacing="0" w:after="0" w:afterAutospacing="0"/>
        <w:contextualSpacing/>
        <w:jc w:val="both"/>
        <w:rPr>
          <w:rFonts w:ascii="Arial" w:hAnsi="Arial" w:cs="Arial"/>
          <w:noProof/>
          <w:sz w:val="20"/>
          <w:szCs w:val="20"/>
        </w:rPr>
      </w:pPr>
      <w:r w:rsidRPr="00BE5C99">
        <w:rPr>
          <w:rFonts w:ascii="Arial" w:hAnsi="Arial" w:cs="Arial"/>
          <w:noProof/>
          <w:sz w:val="20"/>
          <w:szCs w:val="20"/>
        </w:rPr>
        <w:t>aneks cenowy dopuszczający zmianę ceny w przypadku zmiany wysokości minimalnego wynagrodzenia za pracę albo zmiany wysokości minimalnej stawki godzinowej,  ustalonych na podstawie ustawy z dnia 10 października 2002 roku o minimalnym wynagrodzeniu za pracę,</w:t>
      </w:r>
    </w:p>
    <w:p w:rsidR="00C87E6E" w:rsidRPr="00BE5C99" w:rsidRDefault="00C87E6E" w:rsidP="00C87E6E">
      <w:pPr>
        <w:pStyle w:val="msonormalcxspdrugie"/>
        <w:numPr>
          <w:ilvl w:val="0"/>
          <w:numId w:val="23"/>
        </w:numPr>
        <w:tabs>
          <w:tab w:val="left" w:pos="709"/>
        </w:tabs>
        <w:spacing w:before="0" w:beforeAutospacing="0" w:after="0" w:afterAutospacing="0"/>
        <w:contextualSpacing/>
        <w:jc w:val="both"/>
        <w:rPr>
          <w:rFonts w:ascii="Arial" w:hAnsi="Arial" w:cs="Arial"/>
          <w:noProof/>
          <w:sz w:val="20"/>
          <w:szCs w:val="20"/>
        </w:rPr>
      </w:pPr>
      <w:r w:rsidRPr="00BE5C99">
        <w:rPr>
          <w:rFonts w:ascii="Arial" w:hAnsi="Arial" w:cs="Arial"/>
          <w:noProof/>
          <w:sz w:val="20"/>
          <w:szCs w:val="20"/>
        </w:rPr>
        <w:t>aneks cenowy dopuszczający zmianę ceny w przypadku zmiany zasad podlegania ubezpieczeniom społecznym lub ubezpieczeniu zdrowotnemu lub wysokości stawki składki na ubezpieczenia społeczne lub ubezpieczenie zdrowotne,</w:t>
      </w:r>
    </w:p>
    <w:p w:rsidR="00C87E6E" w:rsidRPr="00BE5C99" w:rsidRDefault="00C87E6E" w:rsidP="00C87E6E">
      <w:pPr>
        <w:pStyle w:val="msonormalcxspdrugie"/>
        <w:numPr>
          <w:ilvl w:val="0"/>
          <w:numId w:val="23"/>
        </w:numPr>
        <w:tabs>
          <w:tab w:val="left" w:pos="709"/>
        </w:tabs>
        <w:spacing w:before="0" w:beforeAutospacing="0" w:after="0" w:afterAutospacing="0"/>
        <w:contextualSpacing/>
        <w:jc w:val="both"/>
        <w:rPr>
          <w:rFonts w:ascii="Arial" w:hAnsi="Arial" w:cs="Arial"/>
          <w:noProof/>
          <w:sz w:val="20"/>
          <w:szCs w:val="20"/>
        </w:rPr>
      </w:pPr>
      <w:r w:rsidRPr="00BE5C99">
        <w:rPr>
          <w:rFonts w:ascii="Arial" w:hAnsi="Arial" w:cs="Arial"/>
          <w:noProof/>
          <w:sz w:val="20"/>
          <w:szCs w:val="20"/>
        </w:rPr>
        <w:t>aneks cenowy dopuszczajacy zmianę ceny w przyp</w:t>
      </w:r>
      <w:r>
        <w:rPr>
          <w:rFonts w:ascii="Arial" w:hAnsi="Arial" w:cs="Arial"/>
          <w:noProof/>
          <w:sz w:val="20"/>
          <w:szCs w:val="20"/>
        </w:rPr>
        <w:t>adku zmiany zasad gromadzenia i </w:t>
      </w:r>
      <w:r w:rsidRPr="00BE5C99">
        <w:rPr>
          <w:rFonts w:ascii="Arial" w:hAnsi="Arial" w:cs="Arial"/>
          <w:noProof/>
          <w:sz w:val="20"/>
          <w:szCs w:val="20"/>
        </w:rPr>
        <w:t xml:space="preserve">wysokości wpłat do pracowniczych planów kapitałowych, o których mowa w ustawie z dnia 04 października 2018 r o pracowniczych planach kapitałowych.  </w:t>
      </w:r>
    </w:p>
    <w:p w:rsidR="00C87E6E" w:rsidRPr="00BE5C99" w:rsidRDefault="00C87E6E" w:rsidP="00C87E6E">
      <w:pPr>
        <w:tabs>
          <w:tab w:val="left" w:pos="709"/>
        </w:tabs>
        <w:spacing w:after="120"/>
        <w:jc w:val="both"/>
        <w:rPr>
          <w:rFonts w:ascii="Arial" w:hAnsi="Arial" w:cs="Arial"/>
          <w:noProof/>
        </w:rPr>
      </w:pPr>
      <w:r w:rsidRPr="00BE5C99">
        <w:rPr>
          <w:rFonts w:ascii="Arial" w:hAnsi="Arial" w:cs="Arial"/>
          <w:noProof/>
        </w:rPr>
        <w:tab/>
        <w:t>- jeżeli zmiany te będą miały wpływ na koszty wykonania zamówienia przez Wykonawcę.</w:t>
      </w:r>
    </w:p>
    <w:p w:rsidR="00C87E6E" w:rsidRDefault="00C87E6E" w:rsidP="00C87E6E">
      <w:pPr>
        <w:tabs>
          <w:tab w:val="left" w:pos="426"/>
        </w:tabs>
        <w:spacing w:line="276" w:lineRule="auto"/>
        <w:ind w:left="360"/>
        <w:jc w:val="both"/>
        <w:rPr>
          <w:rFonts w:ascii="Arial" w:hAnsi="Arial" w:cs="Arial"/>
        </w:rPr>
      </w:pPr>
      <w:r w:rsidRPr="00EB1DCA">
        <w:rPr>
          <w:rFonts w:ascii="Arial" w:hAnsi="Arial" w:cs="Arial"/>
        </w:rPr>
        <w:lastRenderedPageBreak/>
        <w:t xml:space="preserve">Warunkiem wprowadzenia zmian, o których mowa w pkt. 2, 3, 4 </w:t>
      </w:r>
      <w:r w:rsidRPr="006559C5">
        <w:rPr>
          <w:rFonts w:ascii="Arial" w:hAnsi="Arial" w:cs="Arial"/>
        </w:rPr>
        <w:t>jest upływ 12 miesięcy od daty zawarcia umowy</w:t>
      </w:r>
      <w:r>
        <w:rPr>
          <w:rFonts w:ascii="Arial" w:hAnsi="Arial" w:cs="Arial"/>
        </w:rPr>
        <w:t xml:space="preserve"> oraz</w:t>
      </w:r>
      <w:r w:rsidRPr="00EB1DCA">
        <w:rPr>
          <w:rFonts w:ascii="Arial" w:hAnsi="Arial" w:cs="Arial"/>
        </w:rPr>
        <w:t xml:space="preserve"> potwierdzenie powstania okoliczności w formie opisowej i ich właściwe umotywowanie. Na Wykonawcy spoczywa obowiązek wykazania wpływu zmiany wysokości minimalnego wynagrodzenia, zmiany składek na ubezpieczenie czy zmiany zasad gromadzenia i wysokości wpłat do PPK, na zwiększenie kosztów realizacji umowy będących podstawą do zwaloryzowania wynagrodzenia umownego w drodze aneksu do umowy.</w:t>
      </w:r>
    </w:p>
    <w:p w:rsidR="00C87E6E" w:rsidRDefault="00C87E6E" w:rsidP="00C87E6E">
      <w:pPr>
        <w:tabs>
          <w:tab w:val="left" w:pos="426"/>
        </w:tabs>
        <w:spacing w:line="276" w:lineRule="auto"/>
        <w:ind w:left="360"/>
        <w:jc w:val="both"/>
        <w:rPr>
          <w:rFonts w:ascii="Arial" w:hAnsi="Arial" w:cs="Arial"/>
        </w:rPr>
      </w:pPr>
    </w:p>
    <w:p w:rsidR="00C87E6E" w:rsidRDefault="00C87E6E" w:rsidP="00C87E6E">
      <w:pPr>
        <w:tabs>
          <w:tab w:val="left" w:pos="426"/>
        </w:tabs>
        <w:spacing w:line="276" w:lineRule="auto"/>
        <w:ind w:left="360"/>
        <w:jc w:val="both"/>
        <w:rPr>
          <w:rFonts w:ascii="Arial" w:hAnsi="Arial" w:cs="Arial"/>
        </w:rPr>
      </w:pPr>
      <w:r w:rsidRPr="003E2C1B">
        <w:rPr>
          <w:rFonts w:ascii="Arial" w:hAnsi="Arial" w:cs="Arial"/>
        </w:rPr>
        <w:t>Zmiana wysokości wynagrodzenia będzie dotyczyła tylko niezrealizowanej wartości umowy.</w:t>
      </w:r>
    </w:p>
    <w:p w:rsidR="00500D73" w:rsidRPr="00EA0C66" w:rsidRDefault="00500D73" w:rsidP="00500D73">
      <w:pPr>
        <w:numPr>
          <w:ilvl w:val="0"/>
          <w:numId w:val="22"/>
        </w:numPr>
        <w:suppressAutoHyphens w:val="0"/>
        <w:jc w:val="both"/>
        <w:rPr>
          <w:rFonts w:ascii="Arial" w:hAnsi="Arial" w:cs="Arial"/>
          <w:noProof/>
        </w:rPr>
      </w:pPr>
      <w:r w:rsidRPr="00BE5C99">
        <w:rPr>
          <w:rFonts w:ascii="Arial" w:hAnsi="Arial" w:cs="Arial"/>
          <w:noProof/>
        </w:rPr>
        <w:t>Z uwzględnieniem zapisu art.  455 ust. 1 pkt 1 ustawy Pzp ustawy Zamawiający przewiduje zmianę postanowień zawartej umowy w stosunku do treści oferty na podstawie ktorej dokonano wyboru Wykonawcy oraz określa warunki tych zmian poprzez wprowadzenie do zawartej umowy następujących aneksów:</w:t>
      </w:r>
    </w:p>
    <w:p w:rsidR="00500D73" w:rsidRPr="00BE5C99" w:rsidRDefault="00500D73" w:rsidP="00500D73">
      <w:pPr>
        <w:pStyle w:val="msonormalcxspdrugie"/>
        <w:numPr>
          <w:ilvl w:val="0"/>
          <w:numId w:val="24"/>
        </w:numPr>
        <w:spacing w:before="0" w:beforeAutospacing="0" w:after="120" w:afterAutospacing="0"/>
        <w:ind w:left="709" w:hanging="425"/>
        <w:contextualSpacing/>
        <w:jc w:val="both"/>
        <w:rPr>
          <w:rFonts w:ascii="Arial" w:hAnsi="Arial" w:cs="Arial"/>
          <w:noProof/>
          <w:sz w:val="20"/>
          <w:szCs w:val="20"/>
        </w:rPr>
      </w:pPr>
      <w:r w:rsidRPr="00BE5C99">
        <w:rPr>
          <w:rFonts w:ascii="Arial" w:hAnsi="Arial" w:cs="Arial"/>
          <w:sz w:val="20"/>
          <w:szCs w:val="20"/>
        </w:rPr>
        <w:t>aneks w przypadku zmiany powszechnie obowiązujących przepisów prawa lub wynikających z prawomocnych orzeczeń lub ostatecznych aktów administr</w:t>
      </w:r>
      <w:r>
        <w:rPr>
          <w:rFonts w:ascii="Arial" w:hAnsi="Arial" w:cs="Arial"/>
          <w:sz w:val="20"/>
          <w:szCs w:val="20"/>
        </w:rPr>
        <w:t>acyjnych właściwych organów – w </w:t>
      </w:r>
      <w:r w:rsidRPr="00BE5C99">
        <w:rPr>
          <w:rFonts w:ascii="Arial" w:hAnsi="Arial" w:cs="Arial"/>
          <w:sz w:val="20"/>
          <w:szCs w:val="20"/>
        </w:rPr>
        <w:t>takim zakresie, w jakim będzie to niezbędne w celu dostosowan</w:t>
      </w:r>
      <w:r>
        <w:rPr>
          <w:rFonts w:ascii="Arial" w:hAnsi="Arial" w:cs="Arial"/>
          <w:sz w:val="20"/>
          <w:szCs w:val="20"/>
        </w:rPr>
        <w:t>ia postanowień umowy do </w:t>
      </w:r>
      <w:r w:rsidRPr="00BE5C99">
        <w:rPr>
          <w:rFonts w:ascii="Arial" w:hAnsi="Arial" w:cs="Arial"/>
          <w:sz w:val="20"/>
          <w:szCs w:val="20"/>
        </w:rPr>
        <w:t>zaistniałego stanu prawnego lub faktycznego,</w:t>
      </w:r>
    </w:p>
    <w:p w:rsidR="00500D73" w:rsidRPr="00BE5C99" w:rsidRDefault="00500D73" w:rsidP="00500D73">
      <w:pPr>
        <w:pStyle w:val="msonormalcxspdrugie"/>
        <w:numPr>
          <w:ilvl w:val="0"/>
          <w:numId w:val="24"/>
        </w:numPr>
        <w:spacing w:before="0" w:beforeAutospacing="0" w:after="120" w:afterAutospacing="0"/>
        <w:ind w:left="709" w:hanging="425"/>
        <w:contextualSpacing/>
        <w:jc w:val="both"/>
        <w:rPr>
          <w:rFonts w:ascii="Arial" w:hAnsi="Arial" w:cs="Arial"/>
          <w:noProof/>
          <w:sz w:val="20"/>
          <w:szCs w:val="20"/>
        </w:rPr>
      </w:pPr>
      <w:r w:rsidRPr="00BE5C99">
        <w:rPr>
          <w:rFonts w:ascii="Arial" w:hAnsi="Arial" w:cs="Arial"/>
          <w:sz w:val="20"/>
          <w:szCs w:val="20"/>
        </w:rPr>
        <w:t>aneks  dopuszczający zmianę ceny  w przypadku zastosowania upustu, rabatów , promocji itp.</w:t>
      </w:r>
    </w:p>
    <w:p w:rsidR="00500D73" w:rsidRPr="00BE5C99" w:rsidRDefault="00500D73" w:rsidP="00500D73">
      <w:pPr>
        <w:pStyle w:val="msonormalcxspdrugie"/>
        <w:numPr>
          <w:ilvl w:val="0"/>
          <w:numId w:val="24"/>
        </w:numPr>
        <w:spacing w:before="0" w:beforeAutospacing="0" w:after="120" w:afterAutospacing="0"/>
        <w:ind w:left="709" w:hanging="425"/>
        <w:contextualSpacing/>
        <w:jc w:val="both"/>
        <w:rPr>
          <w:rFonts w:ascii="Arial" w:hAnsi="Arial" w:cs="Arial"/>
          <w:noProof/>
          <w:sz w:val="20"/>
          <w:szCs w:val="20"/>
        </w:rPr>
      </w:pPr>
      <w:r w:rsidRPr="00BE5C99">
        <w:rPr>
          <w:rFonts w:ascii="Arial" w:hAnsi="Arial" w:cs="Arial"/>
          <w:sz w:val="20"/>
          <w:szCs w:val="20"/>
        </w:rPr>
        <w:t>aneks dopuszczający zmianę umówionego terminu wykonania zamówienia z powodu okoliczności siły wyższej, np. wystąpienia zdarzenia losowego wywołanego przez czynniki zewnętrzne, którego nie można było przewidzieć z pewnością, w szczególności zagrażającego bezpośrednio życiu lub zdrowiu ludzi lub grożącego powstaniem szkody w znacznych rozmiarach,</w:t>
      </w:r>
    </w:p>
    <w:p w:rsidR="00500D73" w:rsidRPr="00BE5C99" w:rsidRDefault="00500D73" w:rsidP="00500D73">
      <w:pPr>
        <w:pStyle w:val="msonormalcxspdrugie"/>
        <w:numPr>
          <w:ilvl w:val="0"/>
          <w:numId w:val="24"/>
        </w:numPr>
        <w:spacing w:before="0" w:beforeAutospacing="0" w:after="120" w:afterAutospacing="0"/>
        <w:ind w:left="709" w:hanging="425"/>
        <w:contextualSpacing/>
        <w:jc w:val="both"/>
        <w:rPr>
          <w:rFonts w:ascii="Arial" w:hAnsi="Arial" w:cs="Arial"/>
          <w:noProof/>
          <w:sz w:val="20"/>
          <w:szCs w:val="20"/>
        </w:rPr>
      </w:pPr>
      <w:r w:rsidRPr="00BE5C99">
        <w:rPr>
          <w:rFonts w:ascii="Arial" w:hAnsi="Arial" w:cs="Arial"/>
          <w:sz w:val="20"/>
          <w:szCs w:val="20"/>
        </w:rPr>
        <w:t xml:space="preserve">aneks dopuszczający zmianę umówionego terminu wykonania zamówienia z powodu działań osób trzecich uniemożliwiających wykonanie </w:t>
      </w:r>
      <w:r w:rsidR="0039721B">
        <w:rPr>
          <w:rFonts w:ascii="Arial" w:hAnsi="Arial" w:cs="Arial"/>
          <w:sz w:val="20"/>
          <w:szCs w:val="20"/>
        </w:rPr>
        <w:t>usługi</w:t>
      </w:r>
      <w:r w:rsidRPr="00BE5C99">
        <w:rPr>
          <w:rFonts w:ascii="Arial" w:hAnsi="Arial" w:cs="Arial"/>
          <w:sz w:val="20"/>
          <w:szCs w:val="20"/>
        </w:rPr>
        <w:t>, a które to działania nie są konsekwencją winy którejkolwiek ze stron,</w:t>
      </w:r>
    </w:p>
    <w:p w:rsidR="00500D73" w:rsidRPr="00BE5C99" w:rsidRDefault="00500D73" w:rsidP="00500D73">
      <w:pPr>
        <w:pStyle w:val="msonormalcxspdrugie"/>
        <w:numPr>
          <w:ilvl w:val="0"/>
          <w:numId w:val="24"/>
        </w:numPr>
        <w:spacing w:before="0" w:beforeAutospacing="0" w:after="120" w:afterAutospacing="0"/>
        <w:ind w:left="709" w:hanging="425"/>
        <w:contextualSpacing/>
        <w:jc w:val="both"/>
        <w:rPr>
          <w:rFonts w:ascii="Arial" w:hAnsi="Arial" w:cs="Arial"/>
          <w:noProof/>
          <w:sz w:val="20"/>
          <w:szCs w:val="20"/>
        </w:rPr>
      </w:pPr>
      <w:r w:rsidRPr="00BE5C99">
        <w:rPr>
          <w:rFonts w:ascii="Arial" w:hAnsi="Arial" w:cs="Arial"/>
          <w:sz w:val="20"/>
          <w:szCs w:val="20"/>
        </w:rPr>
        <w:t>aneks dopuszczający wydłużen</w:t>
      </w:r>
      <w:r>
        <w:rPr>
          <w:rFonts w:ascii="Arial" w:hAnsi="Arial" w:cs="Arial"/>
          <w:sz w:val="20"/>
          <w:szCs w:val="20"/>
        </w:rPr>
        <w:t>ie terminu obowiązywania umowy</w:t>
      </w:r>
      <w:r w:rsidRPr="004E4AF7">
        <w:rPr>
          <w:rFonts w:ascii="Arial" w:hAnsi="Arial" w:cs="Arial"/>
          <w:sz w:val="20"/>
          <w:szCs w:val="20"/>
        </w:rPr>
        <w:t>,</w:t>
      </w:r>
      <w:r w:rsidRPr="00BE5C99">
        <w:rPr>
          <w:rFonts w:ascii="Arial" w:hAnsi="Arial" w:cs="Arial"/>
          <w:sz w:val="20"/>
          <w:szCs w:val="20"/>
        </w:rPr>
        <w:t xml:space="preserve"> w przypadku niewyko</w:t>
      </w:r>
      <w:r>
        <w:rPr>
          <w:rFonts w:ascii="Arial" w:hAnsi="Arial" w:cs="Arial"/>
          <w:sz w:val="20"/>
          <w:szCs w:val="20"/>
        </w:rPr>
        <w:t>nania</w:t>
      </w:r>
      <w:r w:rsidRPr="00BE5C99">
        <w:rPr>
          <w:rFonts w:ascii="Arial" w:hAnsi="Arial" w:cs="Arial"/>
          <w:sz w:val="20"/>
          <w:szCs w:val="20"/>
        </w:rPr>
        <w:t xml:space="preserve"> przez Zamawiającego </w:t>
      </w:r>
      <w:r>
        <w:rPr>
          <w:rFonts w:ascii="Arial" w:hAnsi="Arial" w:cs="Arial"/>
          <w:sz w:val="20"/>
          <w:szCs w:val="20"/>
        </w:rPr>
        <w:t xml:space="preserve">przeglądów określonych </w:t>
      </w:r>
      <w:r w:rsidRPr="00BE5C99">
        <w:rPr>
          <w:rFonts w:ascii="Arial" w:hAnsi="Arial" w:cs="Arial"/>
          <w:sz w:val="20"/>
          <w:szCs w:val="20"/>
        </w:rPr>
        <w:t>w załączniku nr 1 do niniejszej umowy</w:t>
      </w:r>
      <w:r>
        <w:rPr>
          <w:rFonts w:ascii="Arial" w:hAnsi="Arial" w:cs="Arial"/>
          <w:sz w:val="20"/>
          <w:szCs w:val="20"/>
        </w:rPr>
        <w:t>, nie dłużej jednak niż o 3 miesiące.</w:t>
      </w:r>
    </w:p>
    <w:p w:rsidR="00500D73" w:rsidRPr="00BE5C99" w:rsidRDefault="00500D73" w:rsidP="00500D73">
      <w:pPr>
        <w:pStyle w:val="msonormalcxspdrugie"/>
        <w:numPr>
          <w:ilvl w:val="0"/>
          <w:numId w:val="24"/>
        </w:numPr>
        <w:spacing w:before="0" w:beforeAutospacing="0" w:after="120" w:afterAutospacing="0"/>
        <w:ind w:left="709" w:hanging="425"/>
        <w:contextualSpacing/>
        <w:jc w:val="both"/>
        <w:rPr>
          <w:rFonts w:ascii="Arial" w:hAnsi="Arial" w:cs="Arial"/>
          <w:noProof/>
          <w:sz w:val="20"/>
          <w:szCs w:val="20"/>
        </w:rPr>
      </w:pPr>
      <w:r w:rsidRPr="00BE5C99">
        <w:rPr>
          <w:rFonts w:ascii="Arial" w:hAnsi="Arial" w:cs="Arial"/>
          <w:sz w:val="20"/>
          <w:szCs w:val="20"/>
        </w:rPr>
        <w:t xml:space="preserve">aneks dopuszczający powierzenie części zamówienia podwykonawcy w przypadku, gdy oferta wykonawcy realizujący </w:t>
      </w:r>
      <w:r w:rsidR="0039721B">
        <w:rPr>
          <w:rFonts w:ascii="Arial" w:hAnsi="Arial" w:cs="Arial"/>
          <w:sz w:val="20"/>
          <w:szCs w:val="20"/>
        </w:rPr>
        <w:t>usługę</w:t>
      </w:r>
      <w:r>
        <w:rPr>
          <w:rFonts w:ascii="Arial" w:hAnsi="Arial" w:cs="Arial"/>
          <w:sz w:val="20"/>
          <w:szCs w:val="20"/>
        </w:rPr>
        <w:t xml:space="preserve"> nie zawierała wskazania</w:t>
      </w:r>
      <w:r w:rsidRPr="00BE5C99">
        <w:rPr>
          <w:rFonts w:ascii="Arial" w:hAnsi="Arial" w:cs="Arial"/>
          <w:sz w:val="20"/>
          <w:szCs w:val="20"/>
        </w:rPr>
        <w:t xml:space="preserve"> części, którą na etapie realizacji zamówienia zamierza powierzyć podwykonawcy. Powierzenie części zamówienia podwykonawcy możliwe jest w przypadku wykazania przez wykonawcę, że proponowana zmiana jest korzystna dla zamawiającego lub konieczna dla prawidłowego lub terminowego wykonania </w:t>
      </w:r>
      <w:r w:rsidR="0039721B">
        <w:rPr>
          <w:rFonts w:ascii="Arial" w:hAnsi="Arial" w:cs="Arial"/>
          <w:sz w:val="20"/>
          <w:szCs w:val="20"/>
        </w:rPr>
        <w:t>usług</w:t>
      </w:r>
      <w:r w:rsidRPr="00BE5C99">
        <w:rPr>
          <w:rFonts w:ascii="Arial" w:hAnsi="Arial" w:cs="Arial"/>
          <w:sz w:val="20"/>
          <w:szCs w:val="20"/>
        </w:rPr>
        <w:t>.</w:t>
      </w:r>
    </w:p>
    <w:p w:rsidR="00500D73" w:rsidRDefault="00500D73" w:rsidP="00500D73">
      <w:pPr>
        <w:pStyle w:val="msonormalcxspdrugie"/>
        <w:numPr>
          <w:ilvl w:val="0"/>
          <w:numId w:val="24"/>
        </w:numPr>
        <w:spacing w:before="0" w:beforeAutospacing="0" w:after="120" w:afterAutospacing="0"/>
        <w:ind w:left="709" w:hanging="425"/>
        <w:contextualSpacing/>
        <w:jc w:val="both"/>
        <w:rPr>
          <w:rFonts w:ascii="Arial" w:hAnsi="Arial" w:cs="Arial"/>
          <w:noProof/>
          <w:sz w:val="20"/>
          <w:szCs w:val="20"/>
        </w:rPr>
      </w:pPr>
      <w:r w:rsidRPr="00BE5C99">
        <w:rPr>
          <w:rFonts w:ascii="Arial" w:hAnsi="Arial" w:cs="Arial"/>
          <w:sz w:val="20"/>
          <w:szCs w:val="20"/>
        </w:rPr>
        <w:t>zmian ilościowych w danym pakiecie polegających na zwiększeniu ilości asortymentu w danej pozycji z odpowiednim zmniejszeniem ilości asortymentu w innej pozycji/pozycjach z zastrzeżeniem, że zmiana ta nie może prowadzić do zwiększenia wartości danego pakietu.</w:t>
      </w:r>
    </w:p>
    <w:p w:rsidR="00500D73" w:rsidRDefault="00500D73" w:rsidP="00500D73">
      <w:pPr>
        <w:pStyle w:val="msonormalcxspdrugie"/>
        <w:numPr>
          <w:ilvl w:val="0"/>
          <w:numId w:val="22"/>
        </w:numPr>
        <w:spacing w:before="0" w:beforeAutospacing="0" w:after="120" w:afterAutospacing="0"/>
        <w:contextualSpacing/>
        <w:jc w:val="both"/>
        <w:rPr>
          <w:rFonts w:ascii="Arial" w:hAnsi="Arial" w:cs="Arial"/>
          <w:noProof/>
          <w:sz w:val="20"/>
          <w:szCs w:val="20"/>
        </w:rPr>
      </w:pPr>
      <w:r w:rsidRPr="00BE5C99">
        <w:rPr>
          <w:rFonts w:ascii="Arial" w:hAnsi="Arial" w:cs="Arial"/>
          <w:sz w:val="20"/>
          <w:szCs w:val="20"/>
        </w:rPr>
        <w:t>W celu dokonania zmian zapisów umowy wnioskowanych przez Stronę, zobowiązana jest ona pisemnie wystąpić z propozycją zmiany warunków umowy wraz z ich uzasadnieniem, z co najmniej dwutygodniowym wyprzedzenie</w:t>
      </w:r>
      <w:r>
        <w:rPr>
          <w:rFonts w:ascii="Arial" w:hAnsi="Arial" w:cs="Arial"/>
          <w:sz w:val="20"/>
          <w:szCs w:val="20"/>
        </w:rPr>
        <w:t>m.</w:t>
      </w:r>
    </w:p>
    <w:p w:rsidR="00500D73" w:rsidRPr="00550829" w:rsidRDefault="00500D73" w:rsidP="00500D73">
      <w:pPr>
        <w:pStyle w:val="msonormalcxspdrugie"/>
        <w:numPr>
          <w:ilvl w:val="0"/>
          <w:numId w:val="22"/>
        </w:numPr>
        <w:spacing w:before="0" w:beforeAutospacing="0" w:after="120" w:afterAutospacing="0"/>
        <w:contextualSpacing/>
        <w:jc w:val="both"/>
        <w:rPr>
          <w:rFonts w:ascii="Arial" w:hAnsi="Arial" w:cs="Arial"/>
          <w:noProof/>
          <w:sz w:val="20"/>
          <w:szCs w:val="20"/>
        </w:rPr>
      </w:pPr>
      <w:r w:rsidRPr="00550829">
        <w:rPr>
          <w:rFonts w:ascii="Arial" w:hAnsi="Arial" w:cs="Arial"/>
          <w:noProof/>
          <w:sz w:val="20"/>
          <w:szCs w:val="20"/>
        </w:rPr>
        <w:t>Wszelkie zmiany bądź uzupełnienia niniejszej umowy wymagają formy pisemnej w postaci aneksu pod rygorem nieważności.</w:t>
      </w:r>
    </w:p>
    <w:p w:rsidR="00500D73" w:rsidRPr="00500D73" w:rsidRDefault="00500D73" w:rsidP="00500D73">
      <w:pPr>
        <w:numPr>
          <w:ilvl w:val="0"/>
          <w:numId w:val="22"/>
        </w:numPr>
        <w:tabs>
          <w:tab w:val="left" w:pos="1134"/>
        </w:tabs>
        <w:spacing w:after="160" w:line="276" w:lineRule="auto"/>
        <w:jc w:val="both"/>
        <w:rPr>
          <w:rFonts w:ascii="Arial" w:hAnsi="Arial" w:cs="Arial"/>
        </w:rPr>
      </w:pPr>
      <w:r w:rsidRPr="00500D73">
        <w:rPr>
          <w:rFonts w:ascii="Arial" w:hAnsi="Arial" w:cs="Arial"/>
        </w:rPr>
        <w:t xml:space="preserve">zmiany ilości urządzeń objętych umową w szczególności z powodu wycofania </w:t>
      </w:r>
      <w:r w:rsidRPr="00500D73">
        <w:rPr>
          <w:rFonts w:ascii="Arial" w:hAnsi="Arial" w:cs="Arial"/>
        </w:rPr>
        <w:br/>
        <w:t>z eksploatacji oraz wynikającej z tego zmiany - obniżenia wynagrodzenia wykonawcy o wartość  niezrealizowanych napraw wycofywanych urządzeń.</w:t>
      </w:r>
    </w:p>
    <w:p w:rsidR="0039721B" w:rsidRPr="0039721B" w:rsidRDefault="0039721B" w:rsidP="00EE15A9">
      <w:pPr>
        <w:autoSpaceDE w:val="0"/>
        <w:ind w:left="426" w:hanging="426"/>
        <w:jc w:val="both"/>
        <w:rPr>
          <w:rFonts w:ascii="Arial" w:hAnsi="Arial" w:cs="Arial"/>
          <w:spacing w:val="-3"/>
        </w:rPr>
      </w:pPr>
      <w:r>
        <w:rPr>
          <w:rFonts w:ascii="Arial" w:hAnsi="Arial" w:cs="Arial"/>
        </w:rPr>
        <w:t>6</w:t>
      </w:r>
      <w:r w:rsidR="00500D73" w:rsidRPr="000F03FD">
        <w:rPr>
          <w:rFonts w:ascii="Arial" w:hAnsi="Arial" w:cs="Arial"/>
        </w:rPr>
        <w:t xml:space="preserve">. </w:t>
      </w:r>
      <w:r w:rsidR="00EE15A9">
        <w:rPr>
          <w:rFonts w:ascii="Arial" w:hAnsi="Arial" w:cs="Arial"/>
        </w:rPr>
        <w:t xml:space="preserve">   </w:t>
      </w:r>
      <w:r w:rsidR="00500D73" w:rsidRPr="000F03FD">
        <w:rPr>
          <w:rFonts w:ascii="Arial" w:hAnsi="Arial" w:cs="Arial"/>
          <w:spacing w:val="-3"/>
        </w:rPr>
        <w:t>Wszelkie zmiany niniejszej umowy, z zastrzeżeniem wyjątków wyraźnie wskazanych w jej postanowieniach, wymagają formy pisemnej pod rygorem nieważności i wprowadzone mogą być obustronnie podpisanymi aneksami.</w:t>
      </w:r>
    </w:p>
    <w:p w:rsidR="00105FDD" w:rsidRDefault="00105FDD" w:rsidP="00105FDD">
      <w:pPr>
        <w:jc w:val="center"/>
        <w:rPr>
          <w:rFonts w:ascii="Arial" w:hAnsi="Arial" w:cs="Arial"/>
          <w:b/>
        </w:rPr>
      </w:pPr>
    </w:p>
    <w:p w:rsidR="00A65793" w:rsidRDefault="00C31F84" w:rsidP="00105FDD">
      <w:pPr>
        <w:jc w:val="center"/>
        <w:rPr>
          <w:rFonts w:ascii="Arial" w:hAnsi="Arial" w:cs="Arial"/>
          <w:b/>
        </w:rPr>
      </w:pPr>
      <w:r w:rsidRPr="008740DB">
        <w:rPr>
          <w:rFonts w:ascii="Arial" w:hAnsi="Arial" w:cs="Arial"/>
          <w:b/>
        </w:rPr>
        <w:t xml:space="preserve">§ </w:t>
      </w:r>
      <w:r w:rsidR="00C16E76" w:rsidRPr="008740DB">
        <w:rPr>
          <w:rFonts w:ascii="Arial" w:hAnsi="Arial" w:cs="Arial"/>
          <w:b/>
        </w:rPr>
        <w:t>8</w:t>
      </w:r>
    </w:p>
    <w:p w:rsidR="00105FDD" w:rsidRPr="008740DB" w:rsidRDefault="00105FDD" w:rsidP="00105FDD">
      <w:pPr>
        <w:jc w:val="center"/>
        <w:rPr>
          <w:rFonts w:ascii="Arial" w:hAnsi="Arial" w:cs="Arial"/>
          <w:b/>
        </w:rPr>
      </w:pPr>
    </w:p>
    <w:p w:rsidR="002F5798" w:rsidRPr="008740DB" w:rsidRDefault="002F5798" w:rsidP="00EE15A9">
      <w:pPr>
        <w:tabs>
          <w:tab w:val="left" w:pos="2160"/>
        </w:tabs>
        <w:autoSpaceDE w:val="0"/>
        <w:spacing w:line="276" w:lineRule="auto"/>
        <w:jc w:val="both"/>
        <w:rPr>
          <w:rFonts w:ascii="Arial" w:hAnsi="Arial" w:cs="Arial"/>
          <w:b/>
        </w:rPr>
      </w:pPr>
      <w:r w:rsidRPr="008740DB">
        <w:rPr>
          <w:rFonts w:ascii="Arial" w:hAnsi="Arial" w:cs="Arial"/>
        </w:rPr>
        <w:t xml:space="preserve">1. </w:t>
      </w:r>
      <w:r w:rsidR="00A65793" w:rsidRPr="008740DB">
        <w:rPr>
          <w:rFonts w:ascii="Arial" w:hAnsi="Arial" w:cs="Arial"/>
        </w:rPr>
        <w:t>Wykonaw</w:t>
      </w:r>
      <w:r w:rsidR="00E13046" w:rsidRPr="008740DB">
        <w:rPr>
          <w:rFonts w:ascii="Arial" w:hAnsi="Arial" w:cs="Arial"/>
        </w:rPr>
        <w:t>ca udziela</w:t>
      </w:r>
      <w:r w:rsidR="00A65793" w:rsidRPr="008740DB">
        <w:rPr>
          <w:rFonts w:ascii="Arial" w:hAnsi="Arial" w:cs="Arial"/>
        </w:rPr>
        <w:t xml:space="preserve"> gwarancji</w:t>
      </w:r>
      <w:r w:rsidR="00D64BBD" w:rsidRPr="008740DB">
        <w:rPr>
          <w:rFonts w:ascii="Arial" w:hAnsi="Arial" w:cs="Arial"/>
        </w:rPr>
        <w:t xml:space="preserve"> na wymienione części</w:t>
      </w:r>
      <w:r w:rsidR="00A65793" w:rsidRPr="008740DB">
        <w:rPr>
          <w:rFonts w:ascii="Arial" w:hAnsi="Arial" w:cs="Arial"/>
        </w:rPr>
        <w:t xml:space="preserve"> </w:t>
      </w:r>
      <w:r w:rsidR="00DF2613">
        <w:rPr>
          <w:rFonts w:ascii="Arial" w:hAnsi="Arial" w:cs="Arial"/>
          <w:b/>
          <w:shd w:val="clear" w:color="auto" w:fill="FFC000"/>
        </w:rPr>
        <w:t>nie krótszej niż 6</w:t>
      </w:r>
      <w:r w:rsidR="00A65793" w:rsidRPr="00811B06">
        <w:rPr>
          <w:rFonts w:ascii="Arial" w:hAnsi="Arial" w:cs="Arial"/>
          <w:b/>
          <w:shd w:val="clear" w:color="auto" w:fill="FFC000"/>
        </w:rPr>
        <w:t xml:space="preserve"> miesięcy.</w:t>
      </w:r>
    </w:p>
    <w:p w:rsidR="002F5798" w:rsidRPr="008740DB" w:rsidRDefault="002F5798" w:rsidP="00EE15A9">
      <w:pPr>
        <w:tabs>
          <w:tab w:val="left" w:pos="2160"/>
        </w:tabs>
        <w:autoSpaceDE w:val="0"/>
        <w:spacing w:line="276" w:lineRule="auto"/>
        <w:jc w:val="both"/>
        <w:rPr>
          <w:rFonts w:ascii="Arial" w:hAnsi="Arial" w:cs="Arial"/>
          <w:b/>
          <w:u w:val="single"/>
        </w:rPr>
      </w:pPr>
      <w:r w:rsidRPr="008740DB">
        <w:rPr>
          <w:rFonts w:ascii="Arial" w:hAnsi="Arial" w:cs="Arial"/>
        </w:rPr>
        <w:t>2.</w:t>
      </w:r>
      <w:r w:rsidRPr="008740DB">
        <w:rPr>
          <w:rFonts w:ascii="Arial" w:hAnsi="Arial" w:cs="Arial"/>
          <w:b/>
        </w:rPr>
        <w:t xml:space="preserve"> </w:t>
      </w:r>
      <w:r w:rsidRPr="008740DB">
        <w:rPr>
          <w:rFonts w:ascii="Arial" w:hAnsi="Arial" w:cs="Arial"/>
          <w:iCs/>
        </w:rPr>
        <w:t xml:space="preserve">Gwarancja określona niniejszą umową nie obejmuje awarii/usterek wynikających z: </w:t>
      </w:r>
    </w:p>
    <w:p w:rsidR="002F5798" w:rsidRPr="008740DB" w:rsidRDefault="002F5798" w:rsidP="00EE15A9">
      <w:pPr>
        <w:pStyle w:val="Default"/>
        <w:spacing w:line="276" w:lineRule="auto"/>
        <w:jc w:val="both"/>
        <w:rPr>
          <w:iCs/>
          <w:color w:val="auto"/>
          <w:sz w:val="20"/>
          <w:szCs w:val="20"/>
        </w:rPr>
      </w:pPr>
      <w:r w:rsidRPr="008740DB">
        <w:rPr>
          <w:iCs/>
          <w:color w:val="auto"/>
          <w:sz w:val="20"/>
          <w:szCs w:val="20"/>
        </w:rPr>
        <w:t xml:space="preserve">1) niewłaściwego użytkowania urządzenia, w tym niezgodnie z jego przeznaczeniem lub instrukcją użytkowania; </w:t>
      </w:r>
    </w:p>
    <w:p w:rsidR="002F5798" w:rsidRPr="008740DB" w:rsidRDefault="002F5798" w:rsidP="00EE15A9">
      <w:pPr>
        <w:pStyle w:val="Default"/>
        <w:spacing w:line="276" w:lineRule="auto"/>
        <w:jc w:val="both"/>
        <w:rPr>
          <w:iCs/>
          <w:color w:val="auto"/>
          <w:sz w:val="20"/>
          <w:szCs w:val="20"/>
        </w:rPr>
      </w:pPr>
      <w:r w:rsidRPr="008740DB">
        <w:rPr>
          <w:iCs/>
          <w:color w:val="auto"/>
          <w:sz w:val="20"/>
          <w:szCs w:val="20"/>
        </w:rPr>
        <w:t xml:space="preserve">2) mechanicznego uszkodzenia urządzenia, powstałego z przyczyn leżących po stronie Zamawiającego lub osób trzecich i wywołane nimi wady; </w:t>
      </w:r>
    </w:p>
    <w:p w:rsidR="002F5798" w:rsidRPr="008740DB" w:rsidRDefault="002F5798" w:rsidP="00EE15A9">
      <w:pPr>
        <w:pStyle w:val="Default"/>
        <w:spacing w:line="276" w:lineRule="auto"/>
        <w:jc w:val="both"/>
        <w:rPr>
          <w:iCs/>
          <w:color w:val="auto"/>
          <w:sz w:val="20"/>
          <w:szCs w:val="20"/>
        </w:rPr>
      </w:pPr>
      <w:r w:rsidRPr="008740DB">
        <w:rPr>
          <w:iCs/>
          <w:color w:val="auto"/>
          <w:sz w:val="20"/>
          <w:szCs w:val="20"/>
        </w:rPr>
        <w:t xml:space="preserve">3) samowolnych napraw, przeróbek lub zmian konstrukcyjnych (dokonywanych przez Zamawiającego lub inne nieuprawnione osoby); </w:t>
      </w:r>
    </w:p>
    <w:p w:rsidR="002F5798" w:rsidRPr="008740DB" w:rsidRDefault="002F5798" w:rsidP="00EE15A9">
      <w:pPr>
        <w:pStyle w:val="Default"/>
        <w:spacing w:line="276" w:lineRule="auto"/>
        <w:jc w:val="both"/>
        <w:rPr>
          <w:iCs/>
          <w:color w:val="auto"/>
          <w:sz w:val="20"/>
          <w:szCs w:val="20"/>
        </w:rPr>
      </w:pPr>
      <w:r w:rsidRPr="008740DB">
        <w:rPr>
          <w:iCs/>
          <w:color w:val="auto"/>
          <w:sz w:val="20"/>
          <w:szCs w:val="20"/>
        </w:rPr>
        <w:t xml:space="preserve">4) jakiejkolwiek ingerencji osób trzecich; </w:t>
      </w:r>
    </w:p>
    <w:p w:rsidR="002F5798" w:rsidRPr="008740DB" w:rsidRDefault="002F5798" w:rsidP="00EE15A9">
      <w:pPr>
        <w:pStyle w:val="Default"/>
        <w:spacing w:line="276" w:lineRule="auto"/>
        <w:jc w:val="both"/>
        <w:rPr>
          <w:iCs/>
          <w:color w:val="auto"/>
          <w:sz w:val="20"/>
          <w:szCs w:val="20"/>
        </w:rPr>
      </w:pPr>
      <w:r w:rsidRPr="008740DB">
        <w:rPr>
          <w:iCs/>
          <w:color w:val="auto"/>
          <w:sz w:val="20"/>
          <w:szCs w:val="20"/>
        </w:rPr>
        <w:t xml:space="preserve">5) uszkodzenia spowodowane zdarzeniami noszącymi znamiona siły wyższej (pożar, powódź, </w:t>
      </w:r>
    </w:p>
    <w:p w:rsidR="00454898" w:rsidRPr="00105FDD" w:rsidRDefault="002F5798" w:rsidP="00EE15A9">
      <w:pPr>
        <w:pStyle w:val="Tekstpodstawowy"/>
        <w:spacing w:line="276" w:lineRule="auto"/>
        <w:rPr>
          <w:rFonts w:ascii="Arial" w:hAnsi="Arial" w:cs="Arial"/>
          <w:iCs/>
          <w:sz w:val="20"/>
        </w:rPr>
      </w:pPr>
      <w:r w:rsidRPr="008740DB">
        <w:rPr>
          <w:rFonts w:ascii="Arial" w:hAnsi="Arial" w:cs="Arial"/>
          <w:iCs/>
          <w:sz w:val="20"/>
        </w:rPr>
        <w:t>6)  normalnego zużycia wymienionych części.”</w:t>
      </w:r>
      <w:bookmarkStart w:id="8" w:name="_Ref354398644"/>
    </w:p>
    <w:p w:rsidR="00105FDD" w:rsidRDefault="00105FDD" w:rsidP="00EE15A9">
      <w:pPr>
        <w:tabs>
          <w:tab w:val="left" w:pos="567"/>
        </w:tabs>
        <w:spacing w:after="160" w:line="276" w:lineRule="auto"/>
        <w:rPr>
          <w:rFonts w:ascii="Arial" w:hAnsi="Arial" w:cs="Arial"/>
          <w:b/>
        </w:rPr>
      </w:pPr>
    </w:p>
    <w:p w:rsidR="00B97517" w:rsidRPr="008740DB" w:rsidRDefault="00A65793" w:rsidP="00B97517">
      <w:pPr>
        <w:tabs>
          <w:tab w:val="left" w:pos="567"/>
        </w:tabs>
        <w:spacing w:after="160" w:line="276" w:lineRule="auto"/>
        <w:ind w:left="567"/>
        <w:jc w:val="center"/>
        <w:rPr>
          <w:rFonts w:ascii="Arial" w:hAnsi="Arial" w:cs="Arial"/>
        </w:rPr>
      </w:pPr>
      <w:r w:rsidRPr="008740DB">
        <w:rPr>
          <w:rFonts w:ascii="Arial" w:hAnsi="Arial" w:cs="Arial"/>
          <w:b/>
        </w:rPr>
        <w:t xml:space="preserve">§ </w:t>
      </w:r>
      <w:bookmarkStart w:id="9" w:name="_Ref354398666"/>
      <w:bookmarkEnd w:id="8"/>
      <w:r w:rsidR="00C16E76" w:rsidRPr="008740DB">
        <w:rPr>
          <w:rFonts w:ascii="Arial" w:hAnsi="Arial" w:cs="Arial"/>
          <w:b/>
        </w:rPr>
        <w:t>9</w:t>
      </w:r>
    </w:p>
    <w:p w:rsidR="00B97517" w:rsidRPr="008740DB" w:rsidRDefault="00B97517" w:rsidP="00B97517">
      <w:pPr>
        <w:numPr>
          <w:ilvl w:val="0"/>
          <w:numId w:val="3"/>
        </w:numPr>
        <w:suppressAutoHyphens w:val="0"/>
        <w:spacing w:line="276" w:lineRule="auto"/>
        <w:ind w:left="567" w:hanging="567"/>
        <w:jc w:val="both"/>
        <w:rPr>
          <w:rFonts w:ascii="Arial" w:hAnsi="Arial" w:cs="Arial"/>
          <w:bCs/>
        </w:rPr>
      </w:pPr>
      <w:r w:rsidRPr="008740DB">
        <w:rPr>
          <w:rFonts w:ascii="Arial" w:hAnsi="Arial" w:cs="Arial"/>
          <w:bCs/>
        </w:rPr>
        <w:t>Za niewykonanie lub nienależyte wykonanie przedmiotu umowy Zamawiający naliczał będzie kary umowne w wysokości:</w:t>
      </w:r>
    </w:p>
    <w:p w:rsidR="00B97517" w:rsidRPr="005D3C4D" w:rsidRDefault="00B97517" w:rsidP="00B97517">
      <w:pPr>
        <w:numPr>
          <w:ilvl w:val="1"/>
          <w:numId w:val="3"/>
        </w:numPr>
        <w:suppressAutoHyphens w:val="0"/>
        <w:spacing w:line="276" w:lineRule="auto"/>
        <w:jc w:val="both"/>
        <w:rPr>
          <w:rFonts w:ascii="Arial" w:hAnsi="Arial" w:cs="Arial"/>
          <w:bCs/>
        </w:rPr>
      </w:pPr>
      <w:r w:rsidRPr="005D3C4D">
        <w:rPr>
          <w:rFonts w:ascii="Arial" w:hAnsi="Arial" w:cs="Arial"/>
        </w:rPr>
        <w:t xml:space="preserve">za każdy dzień zwłoki w wykonaniu </w:t>
      </w:r>
      <w:r w:rsidR="00136CF7" w:rsidRPr="005D3C4D">
        <w:rPr>
          <w:rFonts w:ascii="Arial" w:hAnsi="Arial" w:cs="Arial"/>
        </w:rPr>
        <w:t>naprawy</w:t>
      </w:r>
      <w:r w:rsidRPr="005D3C4D">
        <w:rPr>
          <w:rFonts w:ascii="Arial" w:hAnsi="Arial" w:cs="Arial"/>
        </w:rPr>
        <w:t xml:space="preserve"> w stosunku do terminu określonego w Umowie w wysokości 1% wartości brutto zamówienia niezrealizowanego w terminie</w:t>
      </w:r>
      <w:r w:rsidRPr="005D3C4D">
        <w:rPr>
          <w:rFonts w:ascii="Arial" w:hAnsi="Arial" w:cs="Arial"/>
          <w:bCs/>
        </w:rPr>
        <w:t>,</w:t>
      </w:r>
    </w:p>
    <w:p w:rsidR="00B97517" w:rsidRPr="005D3C4D" w:rsidRDefault="00B97517" w:rsidP="00B97517">
      <w:pPr>
        <w:numPr>
          <w:ilvl w:val="1"/>
          <w:numId w:val="3"/>
        </w:numPr>
        <w:suppressAutoHyphens w:val="0"/>
        <w:spacing w:line="276" w:lineRule="auto"/>
        <w:jc w:val="both"/>
        <w:rPr>
          <w:rFonts w:ascii="Arial" w:hAnsi="Arial" w:cs="Arial"/>
          <w:bCs/>
        </w:rPr>
      </w:pPr>
      <w:r w:rsidRPr="005D3C4D">
        <w:rPr>
          <w:rFonts w:ascii="Arial" w:hAnsi="Arial" w:cs="Arial"/>
        </w:rPr>
        <w:t>za odstąpienie od umowy / wypowiedzenie przez Zamawiającego z powodu okoliczności, za które odpowiada Wykonawca w wysokości 10% wartości brutto niezrealizowanej części umowy,</w:t>
      </w:r>
    </w:p>
    <w:p w:rsidR="00B97517" w:rsidRPr="005D3C4D" w:rsidRDefault="00B97517" w:rsidP="00B97517">
      <w:pPr>
        <w:numPr>
          <w:ilvl w:val="1"/>
          <w:numId w:val="3"/>
        </w:numPr>
        <w:suppressAutoHyphens w:val="0"/>
        <w:spacing w:line="276" w:lineRule="auto"/>
        <w:jc w:val="both"/>
        <w:rPr>
          <w:rFonts w:ascii="Arial" w:hAnsi="Arial" w:cs="Arial"/>
          <w:bCs/>
        </w:rPr>
      </w:pPr>
      <w:r w:rsidRPr="005D3C4D">
        <w:rPr>
          <w:rFonts w:ascii="Arial" w:hAnsi="Arial" w:cs="Arial"/>
        </w:rPr>
        <w:t>za odstąpienie od umowy / wypowiedzenie przez Wykonawcę z powodu okoliczności, za które odpowiada Wykonawca w wysokości 10% niezrealizowanej części umowy brutto.</w:t>
      </w:r>
    </w:p>
    <w:p w:rsidR="00B97517" w:rsidRPr="005D3C4D" w:rsidRDefault="003933A5" w:rsidP="00B97517">
      <w:pPr>
        <w:numPr>
          <w:ilvl w:val="1"/>
          <w:numId w:val="3"/>
        </w:numPr>
        <w:suppressAutoHyphens w:val="0"/>
        <w:spacing w:line="276" w:lineRule="auto"/>
        <w:jc w:val="both"/>
        <w:rPr>
          <w:rFonts w:ascii="Arial" w:hAnsi="Arial" w:cs="Arial"/>
          <w:bCs/>
        </w:rPr>
      </w:pPr>
      <w:r w:rsidRPr="00F24F2A">
        <w:rPr>
          <w:rFonts w:ascii="Arial" w:hAnsi="Arial" w:cs="Arial"/>
        </w:rPr>
        <w:t xml:space="preserve">5% </w:t>
      </w:r>
      <w:r>
        <w:rPr>
          <w:rFonts w:ascii="Arial" w:hAnsi="Arial" w:cs="Arial"/>
        </w:rPr>
        <w:t xml:space="preserve">wartości </w:t>
      </w:r>
      <w:r w:rsidRPr="00F24F2A">
        <w:rPr>
          <w:rFonts w:ascii="Arial" w:hAnsi="Arial" w:cs="Arial"/>
        </w:rPr>
        <w:t>części zamówienia w przypadku nienależycie wykonanej</w:t>
      </w:r>
      <w:r>
        <w:rPr>
          <w:rFonts w:ascii="Arial" w:hAnsi="Arial" w:cs="Arial"/>
        </w:rPr>
        <w:t xml:space="preserve"> </w:t>
      </w:r>
      <w:r w:rsidRPr="00F24F2A">
        <w:rPr>
          <w:rFonts w:ascii="Arial" w:hAnsi="Arial" w:cs="Arial"/>
        </w:rPr>
        <w:t>naprawy – tj. wystąpienia awarii urządzenia na skutek wadliwego działania wymien</w:t>
      </w:r>
      <w:r>
        <w:rPr>
          <w:rFonts w:ascii="Arial" w:hAnsi="Arial" w:cs="Arial"/>
        </w:rPr>
        <w:t>ionego podzespołu/podzespołów (</w:t>
      </w:r>
      <w:r w:rsidRPr="00F24F2A">
        <w:rPr>
          <w:rFonts w:ascii="Arial" w:hAnsi="Arial" w:cs="Arial"/>
        </w:rPr>
        <w:t xml:space="preserve">z wyłączeniem okoliczności określonych w § 8 ust. 2 </w:t>
      </w:r>
      <w:proofErr w:type="spellStart"/>
      <w:r w:rsidRPr="00F24F2A">
        <w:rPr>
          <w:rFonts w:ascii="Arial" w:hAnsi="Arial" w:cs="Arial"/>
        </w:rPr>
        <w:t>pkt</w:t>
      </w:r>
      <w:proofErr w:type="spellEnd"/>
      <w:r w:rsidRPr="00F24F2A">
        <w:rPr>
          <w:rFonts w:ascii="Arial" w:hAnsi="Arial" w:cs="Arial"/>
        </w:rPr>
        <w:t xml:space="preserve"> 1) – 6)), chyba że zostanie ona usunięta w okresie 24 god</w:t>
      </w:r>
      <w:r>
        <w:rPr>
          <w:rFonts w:ascii="Arial" w:hAnsi="Arial" w:cs="Arial"/>
        </w:rPr>
        <w:t>zin od jej zgłoszenia Wykonawcy</w:t>
      </w:r>
      <w:r w:rsidR="00B97517" w:rsidRPr="005D3C4D">
        <w:rPr>
          <w:rFonts w:ascii="Arial" w:hAnsi="Arial" w:cs="Arial"/>
        </w:rPr>
        <w:t>.</w:t>
      </w:r>
    </w:p>
    <w:p w:rsidR="00B97517" w:rsidRPr="005D3C4D" w:rsidRDefault="00B97517" w:rsidP="00B97517">
      <w:pPr>
        <w:numPr>
          <w:ilvl w:val="1"/>
          <w:numId w:val="3"/>
        </w:numPr>
        <w:suppressAutoHyphens w:val="0"/>
        <w:spacing w:line="276" w:lineRule="auto"/>
        <w:jc w:val="both"/>
        <w:rPr>
          <w:rFonts w:ascii="Arial" w:hAnsi="Arial" w:cs="Arial"/>
          <w:bCs/>
        </w:rPr>
      </w:pPr>
      <w:r w:rsidRPr="005D3C4D">
        <w:rPr>
          <w:rFonts w:ascii="Arial" w:hAnsi="Arial" w:cs="Arial"/>
        </w:rPr>
        <w:t>za przeniesienie wierzytelności (cesja wierzytelności) wynikających z niniejszej umowy z naruszeniem zapisów § 1</w:t>
      </w:r>
      <w:r w:rsidR="003933A5">
        <w:rPr>
          <w:rFonts w:ascii="Arial" w:hAnsi="Arial" w:cs="Arial"/>
        </w:rPr>
        <w:t>4</w:t>
      </w:r>
      <w:r w:rsidRPr="005D3C4D">
        <w:rPr>
          <w:rFonts w:ascii="Arial" w:hAnsi="Arial" w:cs="Arial"/>
        </w:rPr>
        <w:t xml:space="preserve">, w wysokości 10 % wartości brutto umowy </w:t>
      </w:r>
    </w:p>
    <w:p w:rsidR="00B97517" w:rsidRPr="005D3C4D" w:rsidRDefault="00B97517" w:rsidP="00B97517">
      <w:pPr>
        <w:numPr>
          <w:ilvl w:val="0"/>
          <w:numId w:val="3"/>
        </w:numPr>
        <w:suppressAutoHyphens w:val="0"/>
        <w:spacing w:line="276" w:lineRule="auto"/>
        <w:ind w:left="567" w:hanging="567"/>
        <w:jc w:val="both"/>
        <w:rPr>
          <w:rFonts w:ascii="Arial" w:hAnsi="Arial" w:cs="Arial"/>
          <w:bCs/>
        </w:rPr>
      </w:pPr>
      <w:r w:rsidRPr="005D3C4D">
        <w:rPr>
          <w:rFonts w:ascii="Arial" w:hAnsi="Arial" w:cs="Arial"/>
          <w:bCs/>
        </w:rPr>
        <w:t>Zamawiający zapłaci Wykonawcy karę umowną:</w:t>
      </w:r>
    </w:p>
    <w:p w:rsidR="00B97517" w:rsidRPr="005D3C4D" w:rsidRDefault="00B97517" w:rsidP="00B97517">
      <w:pPr>
        <w:numPr>
          <w:ilvl w:val="1"/>
          <w:numId w:val="3"/>
        </w:numPr>
        <w:suppressAutoHyphens w:val="0"/>
        <w:spacing w:line="276" w:lineRule="auto"/>
        <w:jc w:val="both"/>
        <w:rPr>
          <w:rFonts w:ascii="Arial" w:hAnsi="Arial" w:cs="Arial"/>
          <w:bCs/>
        </w:rPr>
      </w:pPr>
      <w:r w:rsidRPr="005D3C4D">
        <w:rPr>
          <w:rFonts w:ascii="Arial" w:hAnsi="Arial" w:cs="Arial"/>
          <w:bCs/>
        </w:rPr>
        <w:t xml:space="preserve">za odstąpienie / wypowiedzenie przez Zamawiającego od umowy z </w:t>
      </w:r>
      <w:r w:rsidRPr="005D3C4D">
        <w:rPr>
          <w:rFonts w:ascii="Arial" w:hAnsi="Arial" w:cs="Arial"/>
        </w:rPr>
        <w:t xml:space="preserve">powodu okoliczności, za które odpowiada </w:t>
      </w:r>
      <w:r w:rsidRPr="005D3C4D">
        <w:rPr>
          <w:rFonts w:ascii="Arial" w:hAnsi="Arial" w:cs="Arial"/>
          <w:bCs/>
        </w:rPr>
        <w:t xml:space="preserve">Zamawiający - w wysokości 10% </w:t>
      </w:r>
      <w:r w:rsidRPr="005D3C4D">
        <w:rPr>
          <w:rFonts w:ascii="Arial" w:hAnsi="Arial" w:cs="Arial"/>
        </w:rPr>
        <w:t>brutto niezrealizowanej części umowy</w:t>
      </w:r>
      <w:r w:rsidRPr="005D3C4D">
        <w:rPr>
          <w:rFonts w:ascii="Arial" w:hAnsi="Arial" w:cs="Arial"/>
          <w:bCs/>
        </w:rPr>
        <w:t>.</w:t>
      </w:r>
    </w:p>
    <w:p w:rsidR="00B97517" w:rsidRPr="005D3C4D" w:rsidRDefault="00B97517" w:rsidP="00B97517">
      <w:pPr>
        <w:numPr>
          <w:ilvl w:val="1"/>
          <w:numId w:val="3"/>
        </w:numPr>
        <w:suppressAutoHyphens w:val="0"/>
        <w:spacing w:line="276" w:lineRule="auto"/>
        <w:jc w:val="both"/>
        <w:rPr>
          <w:rFonts w:ascii="Arial" w:hAnsi="Arial" w:cs="Arial"/>
          <w:bCs/>
        </w:rPr>
      </w:pPr>
      <w:r w:rsidRPr="005D3C4D">
        <w:rPr>
          <w:rFonts w:ascii="Arial" w:hAnsi="Arial" w:cs="Arial"/>
          <w:bCs/>
        </w:rPr>
        <w:t xml:space="preserve">za odstąpienie / wypowiedzenie przez Wykonawcę od umowy z </w:t>
      </w:r>
      <w:r w:rsidRPr="005D3C4D">
        <w:rPr>
          <w:rFonts w:ascii="Arial" w:hAnsi="Arial" w:cs="Arial"/>
        </w:rPr>
        <w:t xml:space="preserve">powodu okoliczności, za które odpowiada </w:t>
      </w:r>
      <w:r w:rsidRPr="005D3C4D">
        <w:rPr>
          <w:rFonts w:ascii="Arial" w:hAnsi="Arial" w:cs="Arial"/>
          <w:bCs/>
        </w:rPr>
        <w:t xml:space="preserve">Zamawiający - w wysokości 10% </w:t>
      </w:r>
      <w:r w:rsidRPr="005D3C4D">
        <w:rPr>
          <w:rFonts w:ascii="Arial" w:hAnsi="Arial" w:cs="Arial"/>
        </w:rPr>
        <w:t>brutto niezrealizowanej części umowy</w:t>
      </w:r>
      <w:r w:rsidRPr="005D3C4D">
        <w:rPr>
          <w:rFonts w:ascii="Arial" w:hAnsi="Arial" w:cs="Arial"/>
          <w:bCs/>
        </w:rPr>
        <w:t>.</w:t>
      </w:r>
    </w:p>
    <w:p w:rsidR="00E96CD1" w:rsidRPr="00CF7108" w:rsidRDefault="00E96CD1" w:rsidP="00CF7108">
      <w:pPr>
        <w:numPr>
          <w:ilvl w:val="0"/>
          <w:numId w:val="3"/>
        </w:numPr>
        <w:suppressAutoHyphens w:val="0"/>
        <w:spacing w:line="276" w:lineRule="auto"/>
        <w:ind w:left="567" w:hanging="567"/>
        <w:jc w:val="both"/>
        <w:rPr>
          <w:rFonts w:ascii="Arial" w:hAnsi="Arial" w:cs="Arial"/>
          <w:bCs/>
        </w:rPr>
      </w:pPr>
      <w:r w:rsidRPr="00CF7108">
        <w:rPr>
          <w:rFonts w:ascii="Arial" w:hAnsi="Arial" w:cs="Arial"/>
          <w:lang w:eastAsia="pl-PL"/>
        </w:rPr>
        <w:t xml:space="preserve">Zamawiający odstąpi od naliczania kar umownych określonych w § 9 ust. </w:t>
      </w:r>
      <w:r w:rsidR="002F77EC">
        <w:rPr>
          <w:rFonts w:ascii="Arial" w:hAnsi="Arial" w:cs="Arial"/>
          <w:lang w:eastAsia="pl-PL"/>
        </w:rPr>
        <w:t>1</w:t>
      </w:r>
      <w:r w:rsidRPr="00CF7108">
        <w:rPr>
          <w:rFonts w:ascii="Arial" w:hAnsi="Arial" w:cs="Arial"/>
          <w:lang w:eastAsia="pl-PL"/>
        </w:rPr>
        <w:t xml:space="preserve"> lit. a) i lit. </w:t>
      </w:r>
      <w:r w:rsidR="002F77EC">
        <w:rPr>
          <w:rFonts w:ascii="Arial" w:hAnsi="Arial" w:cs="Arial"/>
          <w:lang w:eastAsia="pl-PL"/>
        </w:rPr>
        <w:t>d</w:t>
      </w:r>
      <w:r w:rsidRPr="00CF7108">
        <w:rPr>
          <w:rFonts w:ascii="Arial" w:hAnsi="Arial" w:cs="Arial"/>
          <w:lang w:eastAsia="pl-PL"/>
        </w:rPr>
        <w:t>) w</w:t>
      </w:r>
      <w:r w:rsidR="00CF7108" w:rsidRPr="00CF7108">
        <w:rPr>
          <w:rFonts w:ascii="Arial" w:hAnsi="Arial" w:cs="Arial"/>
          <w:bCs/>
        </w:rPr>
        <w:t xml:space="preserve"> </w:t>
      </w:r>
      <w:r w:rsidRPr="00CF7108">
        <w:rPr>
          <w:rFonts w:ascii="Arial" w:hAnsi="Arial" w:cs="Arial"/>
          <w:lang w:eastAsia="pl-PL"/>
        </w:rPr>
        <w:t>przypadku, gdy Wykonawca dostarczy na czas naprawy sprzęt zastępczy o tej samej jakości lub</w:t>
      </w:r>
      <w:r w:rsidR="00CF7108" w:rsidRPr="00CF7108">
        <w:rPr>
          <w:rFonts w:ascii="Arial" w:hAnsi="Arial" w:cs="Arial"/>
          <w:bCs/>
        </w:rPr>
        <w:t xml:space="preserve"> </w:t>
      </w:r>
      <w:r w:rsidRPr="00CF7108">
        <w:rPr>
          <w:rFonts w:ascii="Arial" w:hAnsi="Arial" w:cs="Arial"/>
          <w:lang w:eastAsia="pl-PL"/>
        </w:rPr>
        <w:t>lepszy, zapewniający ten sam zakres i jakość wykonywanych badań i/lub zabiegów.</w:t>
      </w:r>
    </w:p>
    <w:p w:rsidR="00B97517" w:rsidRPr="008740DB" w:rsidRDefault="00B97517" w:rsidP="00E96CD1">
      <w:pPr>
        <w:numPr>
          <w:ilvl w:val="0"/>
          <w:numId w:val="3"/>
        </w:numPr>
        <w:suppressAutoHyphens w:val="0"/>
        <w:spacing w:line="276" w:lineRule="auto"/>
        <w:ind w:left="567" w:hanging="567"/>
        <w:jc w:val="both"/>
        <w:rPr>
          <w:rFonts w:ascii="Arial" w:hAnsi="Arial" w:cs="Arial"/>
          <w:bCs/>
        </w:rPr>
      </w:pPr>
      <w:r w:rsidRPr="008740DB">
        <w:rPr>
          <w:rFonts w:ascii="Arial" w:hAnsi="Arial" w:cs="Arial"/>
        </w:rPr>
        <w:t>Łączna maksymalna wysokość wszystkich kar umownych nie może przekroczyć 50% wartości umowy (danej części). Strony niezależnie od kar umownych mogą dochodzić odszkodowania na zasadach ogólnych prawa cywilnego przewyższającego kary umowne.</w:t>
      </w:r>
    </w:p>
    <w:p w:rsidR="00B97517" w:rsidRPr="008740DB" w:rsidRDefault="00B97517" w:rsidP="00E96CD1">
      <w:pPr>
        <w:numPr>
          <w:ilvl w:val="0"/>
          <w:numId w:val="3"/>
        </w:numPr>
        <w:suppressAutoHyphens w:val="0"/>
        <w:spacing w:line="276" w:lineRule="auto"/>
        <w:ind w:left="567" w:hanging="567"/>
        <w:jc w:val="both"/>
        <w:rPr>
          <w:rFonts w:ascii="Arial" w:hAnsi="Arial" w:cs="Arial"/>
          <w:bCs/>
        </w:rPr>
      </w:pPr>
      <w:r w:rsidRPr="008740DB">
        <w:rPr>
          <w:rFonts w:ascii="Arial" w:hAnsi="Arial" w:cs="Arial"/>
          <w:bCs/>
        </w:rPr>
        <w:t>Każda ze Stron zastrzega sobie prawo do odszkodowania uzupełniającego do wysokości faktycznie poniesionej szkody.</w:t>
      </w:r>
    </w:p>
    <w:p w:rsidR="00B97517" w:rsidRPr="008740DB" w:rsidRDefault="00B97517" w:rsidP="00B97517">
      <w:pPr>
        <w:numPr>
          <w:ilvl w:val="0"/>
          <w:numId w:val="3"/>
        </w:numPr>
        <w:suppressAutoHyphens w:val="0"/>
        <w:spacing w:line="276" w:lineRule="auto"/>
        <w:jc w:val="both"/>
        <w:rPr>
          <w:rFonts w:ascii="Arial" w:hAnsi="Arial" w:cs="Arial"/>
          <w:bCs/>
        </w:rPr>
      </w:pPr>
      <w:r w:rsidRPr="008740DB">
        <w:rPr>
          <w:rFonts w:ascii="Arial" w:hAnsi="Arial" w:cs="Arial"/>
          <w:bCs/>
        </w:rPr>
        <w:t>Zamawiający zastrzega sobie prawo potrącenia kar umownych z faktury VAT.</w:t>
      </w:r>
    </w:p>
    <w:p w:rsidR="00B97517" w:rsidRPr="008740DB" w:rsidRDefault="00B97517" w:rsidP="00B97517">
      <w:pPr>
        <w:numPr>
          <w:ilvl w:val="0"/>
          <w:numId w:val="3"/>
        </w:numPr>
        <w:suppressAutoHyphens w:val="0"/>
        <w:spacing w:line="276" w:lineRule="auto"/>
        <w:jc w:val="both"/>
        <w:rPr>
          <w:rFonts w:ascii="Arial" w:hAnsi="Arial" w:cs="Arial"/>
          <w:bCs/>
        </w:rPr>
      </w:pPr>
      <w:r w:rsidRPr="008740DB">
        <w:rPr>
          <w:rFonts w:ascii="Arial" w:hAnsi="Arial" w:cs="Arial"/>
          <w:bCs/>
        </w:rPr>
        <w:t>Wykonawca wyraża zgodę na potrącenie kar umownych z przysługującego mu wynagrodzenia.</w:t>
      </w:r>
    </w:p>
    <w:p w:rsidR="00B97517" w:rsidRPr="008740DB" w:rsidRDefault="00B97517" w:rsidP="008740DB">
      <w:pPr>
        <w:tabs>
          <w:tab w:val="left" w:pos="540"/>
        </w:tabs>
        <w:spacing w:before="60" w:after="160" w:line="276" w:lineRule="auto"/>
        <w:rPr>
          <w:rFonts w:ascii="Arial" w:hAnsi="Arial" w:cs="Arial"/>
        </w:rPr>
      </w:pPr>
    </w:p>
    <w:bookmarkEnd w:id="9"/>
    <w:p w:rsidR="008740DB" w:rsidRPr="00504AB6" w:rsidRDefault="008740DB" w:rsidP="008740DB">
      <w:pPr>
        <w:autoSpaceDE w:val="0"/>
        <w:spacing w:after="160" w:line="276" w:lineRule="auto"/>
        <w:ind w:left="567" w:hanging="567"/>
        <w:jc w:val="center"/>
        <w:rPr>
          <w:rFonts w:ascii="Arial" w:hAnsi="Arial" w:cs="Arial"/>
          <w:b/>
          <w:spacing w:val="-3"/>
        </w:rPr>
      </w:pPr>
      <w:r w:rsidRPr="00504AB6">
        <w:rPr>
          <w:rFonts w:ascii="Arial" w:hAnsi="Arial" w:cs="Arial"/>
          <w:b/>
          <w:spacing w:val="-3"/>
        </w:rPr>
        <w:t>§ 10</w:t>
      </w:r>
    </w:p>
    <w:p w:rsidR="008740DB" w:rsidRPr="00FF4B3D" w:rsidRDefault="008740DB" w:rsidP="008740DB">
      <w:pPr>
        <w:widowControl w:val="0"/>
        <w:numPr>
          <w:ilvl w:val="0"/>
          <w:numId w:val="19"/>
        </w:numPr>
        <w:spacing w:line="276" w:lineRule="auto"/>
        <w:jc w:val="both"/>
        <w:rPr>
          <w:rFonts w:ascii="Arial" w:hAnsi="Arial" w:cs="Arial"/>
        </w:rPr>
      </w:pPr>
      <w:r w:rsidRPr="00FF4B3D">
        <w:rPr>
          <w:rFonts w:ascii="Arial" w:hAnsi="Arial" w:cs="Arial"/>
        </w:rPr>
        <w:t xml:space="preserve">W razie wystąpienia istotnej zmiany okoliczności powodującej, że wykonanie umowy nie leży </w:t>
      </w:r>
      <w:r w:rsidR="00105FDD">
        <w:rPr>
          <w:rFonts w:ascii="Arial" w:hAnsi="Arial" w:cs="Arial"/>
        </w:rPr>
        <w:br/>
      </w:r>
      <w:r w:rsidRPr="00FF4B3D">
        <w:rPr>
          <w:rFonts w:ascii="Arial" w:hAnsi="Arial" w:cs="Arial"/>
        </w:rPr>
        <w:t>w interesie publicznym, czego nie można było przewidzieć w chwili zawarcia umowy, lub dalsze wykonywanie umowy może zagrozić podstawowemu interesowi bezpieczeństwa państwa lub bezpieczeństwu publicznemu, Zamawiający może odstąpić od umowy w terminie 30 dni od dnia powzięcia wiadomości o tych okolicznościach. W takim przypadku Wykonawca</w:t>
      </w:r>
      <w:r>
        <w:rPr>
          <w:rFonts w:ascii="Arial" w:hAnsi="Arial" w:cs="Arial"/>
        </w:rPr>
        <w:t xml:space="preserve"> </w:t>
      </w:r>
      <w:r w:rsidRPr="00FF4B3D">
        <w:rPr>
          <w:rFonts w:ascii="Arial" w:hAnsi="Arial" w:cs="Arial"/>
        </w:rPr>
        <w:t>może żądać wyłącznie wynagrodzenia należnego z tytułu wykonania części umowy.</w:t>
      </w:r>
    </w:p>
    <w:p w:rsidR="008740DB" w:rsidRPr="00FF4B3D" w:rsidRDefault="008740DB" w:rsidP="008740DB">
      <w:pPr>
        <w:widowControl w:val="0"/>
        <w:numPr>
          <w:ilvl w:val="0"/>
          <w:numId w:val="19"/>
        </w:numPr>
        <w:spacing w:line="276" w:lineRule="auto"/>
        <w:jc w:val="both"/>
        <w:rPr>
          <w:rFonts w:ascii="Arial" w:hAnsi="Arial" w:cs="Arial"/>
        </w:rPr>
      </w:pPr>
      <w:r w:rsidRPr="00FF4B3D">
        <w:rPr>
          <w:rFonts w:ascii="Arial" w:hAnsi="Arial" w:cs="Arial"/>
        </w:rPr>
        <w:t>Odstąpienie/wypowiedzenie/rozwiązanie od umowy przez Zamawiającego może nastąpić jednostronnie w każdej chwili, w szczególności, w przypadkach:</w:t>
      </w:r>
    </w:p>
    <w:p w:rsidR="008740DB" w:rsidRDefault="008740DB" w:rsidP="008740DB">
      <w:pPr>
        <w:widowControl w:val="0"/>
        <w:numPr>
          <w:ilvl w:val="1"/>
          <w:numId w:val="19"/>
        </w:numPr>
        <w:spacing w:line="276" w:lineRule="auto"/>
        <w:jc w:val="both"/>
        <w:rPr>
          <w:rFonts w:ascii="Arial" w:hAnsi="Arial" w:cs="Arial"/>
        </w:rPr>
      </w:pPr>
      <w:r w:rsidRPr="00FF4B3D">
        <w:rPr>
          <w:rFonts w:ascii="Arial" w:hAnsi="Arial" w:cs="Arial"/>
        </w:rPr>
        <w:t>w  trybie  określonym  w  art. 456  Ustawy  z  dnia  19.09.2019 r. Prawo   zamówień  publicznych,</w:t>
      </w:r>
    </w:p>
    <w:p w:rsidR="008740DB" w:rsidRDefault="008740DB" w:rsidP="008740DB">
      <w:pPr>
        <w:widowControl w:val="0"/>
        <w:numPr>
          <w:ilvl w:val="1"/>
          <w:numId w:val="19"/>
        </w:numPr>
        <w:spacing w:line="276" w:lineRule="auto"/>
        <w:jc w:val="both"/>
        <w:rPr>
          <w:rFonts w:ascii="Arial" w:hAnsi="Arial" w:cs="Arial"/>
        </w:rPr>
      </w:pPr>
      <w:r w:rsidRPr="00963B2D">
        <w:rPr>
          <w:rFonts w:ascii="Arial" w:hAnsi="Arial" w:cs="Arial"/>
        </w:rPr>
        <w:t xml:space="preserve">niedotrzymania przez Wykonawcę terminu wykonania przeglądu okresowego powyżej 5 dni roboczych w stosunku do terminów określonych </w:t>
      </w:r>
      <w:r>
        <w:rPr>
          <w:rFonts w:ascii="Arial" w:hAnsi="Arial" w:cs="Arial"/>
        </w:rPr>
        <w:t>w Umowie</w:t>
      </w:r>
      <w:r w:rsidRPr="00963B2D">
        <w:rPr>
          <w:rFonts w:ascii="Arial" w:hAnsi="Arial" w:cs="Arial"/>
        </w:rPr>
        <w:t>.</w:t>
      </w:r>
    </w:p>
    <w:p w:rsidR="008740DB" w:rsidRDefault="008740DB" w:rsidP="008740DB">
      <w:pPr>
        <w:widowControl w:val="0"/>
        <w:numPr>
          <w:ilvl w:val="1"/>
          <w:numId w:val="19"/>
        </w:numPr>
        <w:spacing w:line="276" w:lineRule="auto"/>
        <w:jc w:val="both"/>
        <w:rPr>
          <w:rFonts w:ascii="Arial" w:hAnsi="Arial" w:cs="Arial"/>
        </w:rPr>
      </w:pPr>
      <w:r w:rsidRPr="00963B2D">
        <w:rPr>
          <w:rFonts w:ascii="Arial" w:hAnsi="Arial" w:cs="Arial"/>
        </w:rPr>
        <w:t>nienależytego wykonania obowiązków wynikających z niniejszej umowy; za nienależyte wykonywanie obowiązków uznaje się w szczególności wykonywanie usług przeglądu niezgodnie z dokumentacją techniczną urządzenia, stosowanie bez zgody Zamawiającego części używanych, wykonywanie przeglądów przez osoby bez kwalifikacji/uprawnień.</w:t>
      </w:r>
    </w:p>
    <w:p w:rsidR="008740DB" w:rsidRPr="00963B2D" w:rsidRDefault="008740DB" w:rsidP="008740DB">
      <w:pPr>
        <w:widowControl w:val="0"/>
        <w:numPr>
          <w:ilvl w:val="1"/>
          <w:numId w:val="19"/>
        </w:numPr>
        <w:spacing w:line="276" w:lineRule="auto"/>
        <w:jc w:val="both"/>
        <w:rPr>
          <w:rFonts w:ascii="Arial" w:hAnsi="Arial" w:cs="Arial"/>
        </w:rPr>
      </w:pPr>
      <w:r w:rsidRPr="00963B2D">
        <w:rPr>
          <w:rFonts w:ascii="Arial" w:hAnsi="Arial" w:cs="Arial"/>
        </w:rPr>
        <w:t>innego rażącego naruszenia postanowień umowy przez Wykonawcę.</w:t>
      </w:r>
    </w:p>
    <w:p w:rsidR="008740DB" w:rsidRDefault="008740DB" w:rsidP="008740DB">
      <w:pPr>
        <w:widowControl w:val="0"/>
        <w:numPr>
          <w:ilvl w:val="0"/>
          <w:numId w:val="19"/>
        </w:numPr>
        <w:spacing w:line="276" w:lineRule="auto"/>
        <w:jc w:val="both"/>
        <w:rPr>
          <w:rFonts w:ascii="Arial" w:hAnsi="Arial" w:cs="Arial"/>
        </w:rPr>
      </w:pPr>
      <w:r w:rsidRPr="003E2C1B">
        <w:rPr>
          <w:rFonts w:ascii="Arial" w:hAnsi="Arial" w:cs="Arial"/>
        </w:rPr>
        <w:t xml:space="preserve">Przed rozwiązaniem umowy bez wypowiedzenia w przypadkach określonych w ust. </w:t>
      </w:r>
      <w:r>
        <w:rPr>
          <w:rFonts w:ascii="Arial" w:hAnsi="Arial" w:cs="Arial"/>
        </w:rPr>
        <w:t>2</w:t>
      </w:r>
      <w:r w:rsidRPr="003E2C1B">
        <w:rPr>
          <w:rFonts w:ascii="Arial" w:hAnsi="Arial" w:cs="Arial"/>
        </w:rPr>
        <w:t xml:space="preserve"> Zamawiający jest zobowiązany do pisemnego wezwania Wykonawcy do wykonania umowy, należytego wykonania umowy lub usunięcia naruszeń w dodatkowym terminie, nie krótszym niż 3 dni robocze</w:t>
      </w:r>
      <w:r>
        <w:rPr>
          <w:rFonts w:ascii="Arial" w:hAnsi="Arial" w:cs="Arial"/>
        </w:rPr>
        <w:t xml:space="preserve">. </w:t>
      </w:r>
    </w:p>
    <w:p w:rsidR="008740DB" w:rsidRPr="00FF4B3D" w:rsidRDefault="008740DB" w:rsidP="008740DB">
      <w:pPr>
        <w:widowControl w:val="0"/>
        <w:numPr>
          <w:ilvl w:val="0"/>
          <w:numId w:val="19"/>
        </w:numPr>
        <w:spacing w:line="276" w:lineRule="auto"/>
        <w:jc w:val="both"/>
        <w:rPr>
          <w:rFonts w:ascii="Arial" w:hAnsi="Arial" w:cs="Arial"/>
        </w:rPr>
      </w:pPr>
      <w:r w:rsidRPr="00FF4B3D">
        <w:rPr>
          <w:rFonts w:ascii="Arial" w:hAnsi="Arial" w:cs="Arial"/>
        </w:rPr>
        <w:lastRenderedPageBreak/>
        <w:t>Zamawiający może rozwiązać umowę, jeżeli zachodzi co najmniej jedna z następujących okoliczności:</w:t>
      </w:r>
    </w:p>
    <w:p w:rsidR="008740DB" w:rsidRPr="00FF4B3D" w:rsidRDefault="008740DB" w:rsidP="008740DB">
      <w:pPr>
        <w:widowControl w:val="0"/>
        <w:numPr>
          <w:ilvl w:val="0"/>
          <w:numId w:val="20"/>
        </w:numPr>
        <w:spacing w:line="276" w:lineRule="auto"/>
        <w:jc w:val="both"/>
        <w:rPr>
          <w:rFonts w:ascii="Arial" w:hAnsi="Arial" w:cs="Arial"/>
        </w:rPr>
      </w:pPr>
      <w:r w:rsidRPr="00FF4B3D">
        <w:rPr>
          <w:rFonts w:ascii="Arial" w:hAnsi="Arial" w:cs="Arial"/>
        </w:rPr>
        <w:t>Zmiana umowy została dokonana z naruszeniem art. 454 i art. 455 ustawy – Prawo zamówień publicznych,</w:t>
      </w:r>
    </w:p>
    <w:p w:rsidR="008740DB" w:rsidRPr="00FF4B3D" w:rsidRDefault="008740DB" w:rsidP="008740DB">
      <w:pPr>
        <w:widowControl w:val="0"/>
        <w:numPr>
          <w:ilvl w:val="0"/>
          <w:numId w:val="20"/>
        </w:numPr>
        <w:spacing w:line="276" w:lineRule="auto"/>
        <w:jc w:val="both"/>
        <w:rPr>
          <w:rFonts w:ascii="Arial" w:hAnsi="Arial" w:cs="Arial"/>
        </w:rPr>
      </w:pPr>
      <w:r w:rsidRPr="00FF4B3D">
        <w:rPr>
          <w:rFonts w:ascii="Arial" w:hAnsi="Arial" w:cs="Arial"/>
        </w:rPr>
        <w:t>Wykonawca w chwili zawarcia umowy podlegał wykluczeniu z postępowania na podstawie art. 108 ustawy - Prawo zamówień publicznych,</w:t>
      </w:r>
    </w:p>
    <w:p w:rsidR="008740DB" w:rsidRPr="00FF4B3D" w:rsidRDefault="008740DB" w:rsidP="008740DB">
      <w:pPr>
        <w:widowControl w:val="0"/>
        <w:numPr>
          <w:ilvl w:val="0"/>
          <w:numId w:val="20"/>
        </w:numPr>
        <w:spacing w:line="276" w:lineRule="auto"/>
        <w:jc w:val="both"/>
        <w:rPr>
          <w:rFonts w:ascii="Arial" w:hAnsi="Arial" w:cs="Arial"/>
        </w:rPr>
      </w:pPr>
      <w:r w:rsidRPr="00FF4B3D">
        <w:rPr>
          <w:rFonts w:ascii="Arial" w:hAnsi="Arial" w:cs="Arial"/>
        </w:rPr>
        <w:t>Trybunał Sprawiedliwości Unii Europejskiej stwierdził w ramach procedury przewidzianej w art. 258 Traktatu o funkcjonowaniu Unii Europejskiej, że Rzeczpospolita Polska uchybiła zobowiązaniom, które ciążą na niej na mocy Traktatów, dyrektywy 2014/24/UE i dyrektywy 2014/25/UE i dyrektywy 2009/81/WE, z uwagi na to, że zamawiający udzielił zamówienia z naruszeniem prawa Unii Europejskiej.</w:t>
      </w:r>
    </w:p>
    <w:p w:rsidR="008740DB" w:rsidRPr="00FF4B3D" w:rsidRDefault="008740DB" w:rsidP="008740DB">
      <w:pPr>
        <w:widowControl w:val="0"/>
        <w:numPr>
          <w:ilvl w:val="0"/>
          <w:numId w:val="19"/>
        </w:numPr>
        <w:spacing w:line="276" w:lineRule="auto"/>
        <w:jc w:val="both"/>
        <w:rPr>
          <w:rFonts w:ascii="Arial" w:hAnsi="Arial" w:cs="Arial"/>
        </w:rPr>
      </w:pPr>
      <w:r w:rsidRPr="00FF4B3D">
        <w:rPr>
          <w:rFonts w:ascii="Arial" w:hAnsi="Arial" w:cs="Arial"/>
        </w:rPr>
        <w:t>W przypadku rozwiązania umowy na zasadach wskazanych w ust. 2 lit. a), ust. 4, wykonawca może żądać wyłącznie wynagrodzenia należnego z tytułu wykonania części umowy.</w:t>
      </w:r>
    </w:p>
    <w:p w:rsidR="0039721B" w:rsidRDefault="008740DB" w:rsidP="00EE15A9">
      <w:pPr>
        <w:widowControl w:val="0"/>
        <w:numPr>
          <w:ilvl w:val="0"/>
          <w:numId w:val="19"/>
        </w:numPr>
        <w:spacing w:line="276" w:lineRule="auto"/>
        <w:jc w:val="both"/>
        <w:rPr>
          <w:rFonts w:ascii="Arial" w:hAnsi="Arial" w:cs="Arial"/>
        </w:rPr>
      </w:pPr>
      <w:r w:rsidRPr="00FF4B3D">
        <w:rPr>
          <w:rFonts w:ascii="Arial" w:hAnsi="Arial" w:cs="Arial"/>
        </w:rPr>
        <w:t>Prawo odstąpienia od umowy przysługuje zamawiającemu od momentu podpisania umowy do momentu jej pełnego wykonania.</w:t>
      </w:r>
    </w:p>
    <w:p w:rsidR="00EE15A9" w:rsidRPr="00EE15A9" w:rsidRDefault="00EE15A9" w:rsidP="00EE15A9">
      <w:pPr>
        <w:widowControl w:val="0"/>
        <w:spacing w:line="276" w:lineRule="auto"/>
        <w:ind w:left="454"/>
        <w:jc w:val="both"/>
        <w:rPr>
          <w:rFonts w:ascii="Arial" w:hAnsi="Arial" w:cs="Arial"/>
        </w:rPr>
      </w:pPr>
    </w:p>
    <w:p w:rsidR="00D00AB7" w:rsidRPr="008740DB" w:rsidRDefault="00D00AB7" w:rsidP="007F5E9F">
      <w:pPr>
        <w:tabs>
          <w:tab w:val="left" w:pos="540"/>
        </w:tabs>
        <w:spacing w:before="60" w:after="160" w:line="276" w:lineRule="auto"/>
        <w:jc w:val="center"/>
        <w:rPr>
          <w:rFonts w:ascii="Arial" w:hAnsi="Arial" w:cs="Arial"/>
        </w:rPr>
      </w:pPr>
      <w:r w:rsidRPr="008740DB">
        <w:rPr>
          <w:rFonts w:ascii="Arial" w:hAnsi="Arial" w:cs="Arial"/>
          <w:b/>
        </w:rPr>
        <w:t xml:space="preserve">§ </w:t>
      </w:r>
      <w:r w:rsidR="00C31F84" w:rsidRPr="008740DB">
        <w:rPr>
          <w:rFonts w:ascii="Arial" w:hAnsi="Arial" w:cs="Arial"/>
          <w:b/>
        </w:rPr>
        <w:t>1</w:t>
      </w:r>
      <w:r w:rsidR="00C16E76" w:rsidRPr="008740DB">
        <w:rPr>
          <w:rFonts w:ascii="Arial" w:hAnsi="Arial" w:cs="Arial"/>
          <w:b/>
        </w:rPr>
        <w:t>1</w:t>
      </w:r>
    </w:p>
    <w:p w:rsidR="00AB504B" w:rsidRPr="008740DB" w:rsidRDefault="00E3433B" w:rsidP="007F5E9F">
      <w:pPr>
        <w:tabs>
          <w:tab w:val="left" w:pos="540"/>
        </w:tabs>
        <w:spacing w:after="160" w:line="276" w:lineRule="auto"/>
        <w:ind w:left="567" w:hanging="567"/>
        <w:rPr>
          <w:rFonts w:ascii="Arial" w:hAnsi="Arial" w:cs="Arial"/>
        </w:rPr>
      </w:pPr>
      <w:r w:rsidRPr="008740DB">
        <w:rPr>
          <w:rFonts w:ascii="Arial" w:hAnsi="Arial" w:cs="Arial"/>
        </w:rPr>
        <w:t xml:space="preserve">1. </w:t>
      </w:r>
      <w:r w:rsidRPr="008740DB">
        <w:rPr>
          <w:rFonts w:ascii="Arial" w:hAnsi="Arial" w:cs="Arial"/>
        </w:rPr>
        <w:tab/>
      </w:r>
      <w:r w:rsidR="00AB504B" w:rsidRPr="008740DB">
        <w:rPr>
          <w:rFonts w:ascii="Arial" w:hAnsi="Arial" w:cs="Arial"/>
        </w:rPr>
        <w:t xml:space="preserve">Zamawiającemu przysługuje prawo do rozwiązania </w:t>
      </w:r>
      <w:r w:rsidR="003978A1" w:rsidRPr="008740DB">
        <w:rPr>
          <w:rFonts w:ascii="Arial" w:hAnsi="Arial" w:cs="Arial"/>
        </w:rPr>
        <w:t xml:space="preserve">umowy </w:t>
      </w:r>
      <w:r w:rsidR="00AB504B" w:rsidRPr="008740DB">
        <w:rPr>
          <w:rFonts w:ascii="Arial" w:hAnsi="Arial" w:cs="Arial"/>
        </w:rPr>
        <w:t xml:space="preserve">bez wypowiedzenia </w:t>
      </w:r>
      <w:r w:rsidR="0084773F" w:rsidRPr="008740DB">
        <w:rPr>
          <w:rFonts w:ascii="Arial" w:hAnsi="Arial" w:cs="Arial"/>
        </w:rPr>
        <w:br/>
      </w:r>
      <w:r w:rsidR="00AB504B" w:rsidRPr="008740DB">
        <w:rPr>
          <w:rFonts w:ascii="Arial" w:hAnsi="Arial" w:cs="Arial"/>
        </w:rPr>
        <w:t>w przypadku:</w:t>
      </w:r>
    </w:p>
    <w:p w:rsidR="00AB504B" w:rsidRPr="008740DB" w:rsidRDefault="00AB504B" w:rsidP="007F5E9F">
      <w:pPr>
        <w:tabs>
          <w:tab w:val="left" w:pos="540"/>
          <w:tab w:val="left" w:pos="1134"/>
        </w:tabs>
        <w:spacing w:after="160" w:line="276" w:lineRule="auto"/>
        <w:ind w:left="1134" w:hanging="567"/>
        <w:jc w:val="both"/>
        <w:rPr>
          <w:rFonts w:ascii="Arial" w:hAnsi="Arial" w:cs="Arial"/>
          <w:strike/>
        </w:rPr>
      </w:pPr>
      <w:r w:rsidRPr="008740DB">
        <w:rPr>
          <w:rFonts w:ascii="Arial" w:hAnsi="Arial" w:cs="Arial"/>
        </w:rPr>
        <w:t xml:space="preserve">1) </w:t>
      </w:r>
      <w:r w:rsidR="00940B64" w:rsidRPr="008740DB">
        <w:rPr>
          <w:rFonts w:ascii="Arial" w:hAnsi="Arial" w:cs="Arial"/>
        </w:rPr>
        <w:tab/>
      </w:r>
      <w:r w:rsidRPr="008740DB">
        <w:rPr>
          <w:rFonts w:ascii="Arial" w:hAnsi="Arial" w:cs="Arial"/>
        </w:rPr>
        <w:t xml:space="preserve">niedotrzymania </w:t>
      </w:r>
      <w:r w:rsidR="00824230" w:rsidRPr="008740DB">
        <w:rPr>
          <w:rFonts w:ascii="Arial" w:hAnsi="Arial" w:cs="Arial"/>
        </w:rPr>
        <w:t>przez Wykonawcę terminu</w:t>
      </w:r>
      <w:r w:rsidRPr="008740DB">
        <w:rPr>
          <w:rFonts w:ascii="Arial" w:hAnsi="Arial" w:cs="Arial"/>
        </w:rPr>
        <w:t xml:space="preserve"> wykonania </w:t>
      </w:r>
      <w:r w:rsidR="00DE1886" w:rsidRPr="008740DB">
        <w:rPr>
          <w:rFonts w:ascii="Arial" w:hAnsi="Arial" w:cs="Arial"/>
        </w:rPr>
        <w:t>naprawy</w:t>
      </w:r>
      <w:r w:rsidR="00163C90" w:rsidRPr="008740DB">
        <w:rPr>
          <w:rFonts w:ascii="Arial" w:hAnsi="Arial" w:cs="Arial"/>
        </w:rPr>
        <w:t xml:space="preserve"> </w:t>
      </w:r>
      <w:r w:rsidR="00553D5A" w:rsidRPr="008740DB">
        <w:rPr>
          <w:rFonts w:ascii="Arial" w:hAnsi="Arial" w:cs="Arial"/>
        </w:rPr>
        <w:t xml:space="preserve">powyżej 5 dni </w:t>
      </w:r>
      <w:r w:rsidR="00C82020" w:rsidRPr="008740DB">
        <w:rPr>
          <w:rFonts w:ascii="Arial" w:hAnsi="Arial" w:cs="Arial"/>
        </w:rPr>
        <w:t xml:space="preserve">roboczych </w:t>
      </w:r>
      <w:r w:rsidR="008740DB">
        <w:rPr>
          <w:rFonts w:ascii="Arial" w:hAnsi="Arial" w:cs="Arial"/>
        </w:rPr>
        <w:br/>
      </w:r>
      <w:r w:rsidR="00553D5A" w:rsidRPr="008740DB">
        <w:rPr>
          <w:rFonts w:ascii="Arial" w:hAnsi="Arial" w:cs="Arial"/>
        </w:rPr>
        <w:t xml:space="preserve">w stosunku do terminów określonych § </w:t>
      </w:r>
      <w:r w:rsidR="002F77EC">
        <w:rPr>
          <w:rFonts w:ascii="Arial" w:hAnsi="Arial" w:cs="Arial"/>
        </w:rPr>
        <w:t>4</w:t>
      </w:r>
      <w:r w:rsidR="00553D5A" w:rsidRPr="008740DB">
        <w:rPr>
          <w:rFonts w:ascii="Arial" w:hAnsi="Arial" w:cs="Arial"/>
        </w:rPr>
        <w:t xml:space="preserve"> ust.1 </w:t>
      </w:r>
      <w:r w:rsidR="002F77EC">
        <w:rPr>
          <w:rFonts w:ascii="Arial" w:hAnsi="Arial" w:cs="Arial"/>
        </w:rPr>
        <w:t>lit</w:t>
      </w:r>
      <w:r w:rsidR="00553D5A" w:rsidRPr="008740DB">
        <w:rPr>
          <w:rFonts w:ascii="Arial" w:hAnsi="Arial" w:cs="Arial"/>
        </w:rPr>
        <w:t>.</w:t>
      </w:r>
      <w:r w:rsidR="002F77EC">
        <w:rPr>
          <w:rFonts w:ascii="Arial" w:hAnsi="Arial" w:cs="Arial"/>
        </w:rPr>
        <w:t xml:space="preserve"> a)</w:t>
      </w:r>
      <w:r w:rsidR="001D67DD" w:rsidRPr="008740DB">
        <w:rPr>
          <w:rFonts w:ascii="Arial" w:hAnsi="Arial" w:cs="Arial"/>
        </w:rPr>
        <w:t xml:space="preserve"> </w:t>
      </w:r>
      <w:r w:rsidR="00F30D28" w:rsidRPr="008740DB">
        <w:rPr>
          <w:rFonts w:ascii="Arial" w:hAnsi="Arial" w:cs="Arial"/>
        </w:rPr>
        <w:t xml:space="preserve">i </w:t>
      </w:r>
      <w:r w:rsidR="002F77EC">
        <w:rPr>
          <w:rFonts w:ascii="Arial" w:hAnsi="Arial" w:cs="Arial"/>
        </w:rPr>
        <w:t>§ 4 ust 7</w:t>
      </w:r>
      <w:r w:rsidR="00F30D28" w:rsidRPr="008740DB">
        <w:rPr>
          <w:rFonts w:ascii="Arial" w:hAnsi="Arial" w:cs="Arial"/>
        </w:rPr>
        <w:t xml:space="preserve"> </w:t>
      </w:r>
      <w:r w:rsidR="00553D5A" w:rsidRPr="008740DB">
        <w:rPr>
          <w:rFonts w:ascii="Arial" w:hAnsi="Arial" w:cs="Arial"/>
        </w:rPr>
        <w:t xml:space="preserve"> umowy</w:t>
      </w:r>
      <w:r w:rsidR="00095577" w:rsidRPr="008740DB">
        <w:rPr>
          <w:rFonts w:ascii="Arial" w:hAnsi="Arial" w:cs="Arial"/>
        </w:rPr>
        <w:t>.</w:t>
      </w:r>
      <w:r w:rsidR="00553D5A" w:rsidRPr="008740DB">
        <w:rPr>
          <w:rFonts w:ascii="Arial" w:hAnsi="Arial" w:cs="Arial"/>
        </w:rPr>
        <w:t xml:space="preserve"> </w:t>
      </w:r>
    </w:p>
    <w:p w:rsidR="00E3433B" w:rsidRPr="008740DB" w:rsidRDefault="00AB504B" w:rsidP="007F5E9F">
      <w:pPr>
        <w:tabs>
          <w:tab w:val="left" w:pos="540"/>
          <w:tab w:val="left" w:pos="1134"/>
        </w:tabs>
        <w:spacing w:after="160" w:line="276" w:lineRule="auto"/>
        <w:ind w:left="1134" w:hanging="567"/>
        <w:jc w:val="both"/>
        <w:rPr>
          <w:rFonts w:ascii="Arial" w:hAnsi="Arial" w:cs="Arial"/>
        </w:rPr>
      </w:pPr>
      <w:r w:rsidRPr="008740DB">
        <w:rPr>
          <w:rFonts w:ascii="Arial" w:hAnsi="Arial" w:cs="Arial"/>
        </w:rPr>
        <w:t xml:space="preserve">2) </w:t>
      </w:r>
      <w:r w:rsidR="00F864A0" w:rsidRPr="008740DB">
        <w:rPr>
          <w:rFonts w:ascii="Arial" w:hAnsi="Arial" w:cs="Arial"/>
        </w:rPr>
        <w:tab/>
      </w:r>
      <w:r w:rsidRPr="008740DB">
        <w:rPr>
          <w:rFonts w:ascii="Arial" w:hAnsi="Arial" w:cs="Arial"/>
        </w:rPr>
        <w:t>nienależytego wykonania obowiązków wynikających z niniejszej umowy</w:t>
      </w:r>
      <w:r w:rsidR="00F864A0" w:rsidRPr="008740DB">
        <w:rPr>
          <w:rFonts w:ascii="Arial" w:hAnsi="Arial" w:cs="Arial"/>
        </w:rPr>
        <w:t>; za nienależyte wykonywanie obowiązków uznaje się w szczególności stosowanie bez zgody Zamawiającego części u</w:t>
      </w:r>
      <w:r w:rsidR="00897CD9" w:rsidRPr="008740DB">
        <w:rPr>
          <w:rFonts w:ascii="Arial" w:hAnsi="Arial" w:cs="Arial"/>
        </w:rPr>
        <w:t>żywanych, wykonywanie naprawy</w:t>
      </w:r>
      <w:r w:rsidR="00F864A0" w:rsidRPr="008740DB">
        <w:rPr>
          <w:rFonts w:ascii="Arial" w:hAnsi="Arial" w:cs="Arial"/>
        </w:rPr>
        <w:t xml:space="preserve"> przez osoby bez kwalifikacji</w:t>
      </w:r>
      <w:r w:rsidR="0025021E" w:rsidRPr="008740DB">
        <w:rPr>
          <w:rFonts w:ascii="Arial" w:hAnsi="Arial" w:cs="Arial"/>
        </w:rPr>
        <w:t>/uprawnień</w:t>
      </w:r>
      <w:r w:rsidR="00F864A0" w:rsidRPr="008740DB">
        <w:rPr>
          <w:rFonts w:ascii="Arial" w:hAnsi="Arial" w:cs="Arial"/>
        </w:rPr>
        <w:t xml:space="preserve">.  </w:t>
      </w:r>
    </w:p>
    <w:p w:rsidR="00C72F53" w:rsidRPr="008740DB" w:rsidRDefault="00C72F53" w:rsidP="007F5E9F">
      <w:pPr>
        <w:tabs>
          <w:tab w:val="left" w:pos="540"/>
          <w:tab w:val="left" w:pos="1134"/>
        </w:tabs>
        <w:spacing w:after="160" w:line="276" w:lineRule="auto"/>
        <w:ind w:left="1134" w:hanging="567"/>
        <w:jc w:val="both"/>
        <w:rPr>
          <w:rFonts w:ascii="Arial" w:hAnsi="Arial" w:cs="Arial"/>
        </w:rPr>
      </w:pPr>
      <w:r w:rsidRPr="008740DB">
        <w:rPr>
          <w:rFonts w:ascii="Arial" w:hAnsi="Arial" w:cs="Arial"/>
        </w:rPr>
        <w:t xml:space="preserve">3) </w:t>
      </w:r>
      <w:r w:rsidRPr="008740DB">
        <w:rPr>
          <w:rFonts w:ascii="Arial" w:hAnsi="Arial" w:cs="Arial"/>
        </w:rPr>
        <w:tab/>
        <w:t>innego rażącego naruszenia postanowień umowy przez Wykonawcę.</w:t>
      </w:r>
    </w:p>
    <w:p w:rsidR="00E3433B" w:rsidRPr="008740DB" w:rsidRDefault="00E3433B" w:rsidP="007F5E9F">
      <w:pPr>
        <w:tabs>
          <w:tab w:val="left" w:pos="540"/>
        </w:tabs>
        <w:spacing w:after="160" w:line="276" w:lineRule="auto"/>
        <w:ind w:left="567" w:hanging="567"/>
        <w:jc w:val="both"/>
        <w:rPr>
          <w:rFonts w:ascii="Arial" w:hAnsi="Arial" w:cs="Arial"/>
        </w:rPr>
      </w:pPr>
      <w:r w:rsidRPr="008740DB">
        <w:rPr>
          <w:rFonts w:ascii="Arial" w:hAnsi="Arial" w:cs="Arial"/>
        </w:rPr>
        <w:t xml:space="preserve">2.  </w:t>
      </w:r>
      <w:r w:rsidRPr="008740DB">
        <w:rPr>
          <w:rFonts w:ascii="Arial" w:hAnsi="Arial" w:cs="Arial"/>
        </w:rPr>
        <w:tab/>
      </w:r>
      <w:r w:rsidR="00AC5A07" w:rsidRPr="008740DB">
        <w:rPr>
          <w:rFonts w:ascii="Arial" w:hAnsi="Arial" w:cs="Arial"/>
        </w:rPr>
        <w:t xml:space="preserve">Niezależnie od powyższego </w:t>
      </w:r>
      <w:r w:rsidRPr="008740DB">
        <w:rPr>
          <w:rFonts w:ascii="Arial" w:hAnsi="Arial" w:cs="Arial"/>
        </w:rPr>
        <w:t xml:space="preserve">Zamawiającemu przysługuje prawo wypowiedzenia niniejszej umowy </w:t>
      </w:r>
      <w:r w:rsidR="00AC5A07" w:rsidRPr="008740DB">
        <w:rPr>
          <w:rFonts w:ascii="Arial" w:hAnsi="Arial" w:cs="Arial"/>
        </w:rPr>
        <w:t xml:space="preserve">w całości lub w odniesieniu do wybranych pakietów </w:t>
      </w:r>
      <w:r w:rsidRPr="008740DB">
        <w:rPr>
          <w:rFonts w:ascii="Arial" w:hAnsi="Arial" w:cs="Arial"/>
        </w:rPr>
        <w:t>z zachowaniem 1 - miesięcznego okresu wypowiedzenia ze skutkiem na koniec miesiąca kalendarzowego</w:t>
      </w:r>
      <w:r w:rsidR="001D67DD" w:rsidRPr="008740DB">
        <w:rPr>
          <w:rFonts w:ascii="Arial" w:hAnsi="Arial" w:cs="Arial"/>
        </w:rPr>
        <w:t xml:space="preserve"> </w:t>
      </w:r>
      <w:r w:rsidRPr="008740DB">
        <w:rPr>
          <w:rFonts w:ascii="Arial" w:hAnsi="Arial" w:cs="Arial"/>
        </w:rPr>
        <w:t xml:space="preserve">z podaniem </w:t>
      </w:r>
      <w:r w:rsidR="00AC5A07" w:rsidRPr="008740DB">
        <w:rPr>
          <w:rFonts w:ascii="Arial" w:hAnsi="Arial" w:cs="Arial"/>
        </w:rPr>
        <w:t xml:space="preserve">na piśmie </w:t>
      </w:r>
      <w:r w:rsidRPr="008740DB">
        <w:rPr>
          <w:rFonts w:ascii="Arial" w:hAnsi="Arial" w:cs="Arial"/>
        </w:rPr>
        <w:t>ważnych powodów</w:t>
      </w:r>
      <w:r w:rsidR="00C82020" w:rsidRPr="008740DB">
        <w:rPr>
          <w:rFonts w:ascii="Arial" w:hAnsi="Arial" w:cs="Arial"/>
        </w:rPr>
        <w:t>.</w:t>
      </w:r>
    </w:p>
    <w:p w:rsidR="002F77EC" w:rsidRDefault="00256211" w:rsidP="002F77EC">
      <w:pPr>
        <w:numPr>
          <w:ilvl w:val="0"/>
          <w:numId w:val="4"/>
        </w:numPr>
        <w:tabs>
          <w:tab w:val="left" w:pos="540"/>
        </w:tabs>
        <w:spacing w:after="160" w:line="276" w:lineRule="auto"/>
        <w:ind w:left="567" w:hanging="567"/>
        <w:jc w:val="both"/>
        <w:rPr>
          <w:rFonts w:ascii="Arial" w:hAnsi="Arial" w:cs="Arial"/>
        </w:rPr>
      </w:pPr>
      <w:r w:rsidRPr="008740DB">
        <w:rPr>
          <w:rFonts w:ascii="Arial" w:hAnsi="Arial" w:cs="Arial"/>
        </w:rPr>
        <w:t xml:space="preserve">Przed rozwiązaniem umowy bez wypowiedzenia w przypadkach określonych w ust. 1 Zamawiający jest zobowiązany do pisemnego wezwania Wykonawcy do wykonania umowy, należytego wykonania umowy lub usunięcia naruszeń w dodatkowym terminie, nie krótszym niż 3 dni robocze. </w:t>
      </w:r>
    </w:p>
    <w:p w:rsidR="002F77EC" w:rsidRPr="002F77EC" w:rsidRDefault="002F77EC" w:rsidP="002F77EC">
      <w:pPr>
        <w:tabs>
          <w:tab w:val="left" w:pos="540"/>
        </w:tabs>
        <w:spacing w:after="160" w:line="276" w:lineRule="auto"/>
        <w:ind w:left="567"/>
        <w:jc w:val="both"/>
        <w:rPr>
          <w:rFonts w:ascii="Arial" w:hAnsi="Arial" w:cs="Arial"/>
        </w:rPr>
      </w:pPr>
    </w:p>
    <w:p w:rsidR="00500D73" w:rsidRPr="000B6B29" w:rsidRDefault="00500D73" w:rsidP="00EE15A9">
      <w:pPr>
        <w:tabs>
          <w:tab w:val="left" w:pos="540"/>
        </w:tabs>
        <w:spacing w:before="60" w:after="160" w:line="276" w:lineRule="auto"/>
        <w:jc w:val="center"/>
        <w:rPr>
          <w:rFonts w:ascii="Arial" w:hAnsi="Arial" w:cs="Arial"/>
        </w:rPr>
      </w:pPr>
      <w:r w:rsidRPr="000B6B29">
        <w:rPr>
          <w:rFonts w:ascii="Arial" w:hAnsi="Arial" w:cs="Arial"/>
          <w:b/>
        </w:rPr>
        <w:t>§ 12</w:t>
      </w:r>
    </w:p>
    <w:p w:rsidR="00500D73" w:rsidRPr="000B6B29" w:rsidRDefault="00500D73" w:rsidP="00EE15A9">
      <w:pPr>
        <w:pStyle w:val="Tekstpodstawowy"/>
        <w:spacing w:after="160" w:line="276" w:lineRule="auto"/>
        <w:ind w:left="567" w:hanging="567"/>
        <w:rPr>
          <w:rFonts w:ascii="Arial" w:hAnsi="Arial" w:cs="Arial"/>
          <w:strike/>
          <w:sz w:val="20"/>
        </w:rPr>
      </w:pPr>
      <w:r w:rsidRPr="000B6B29">
        <w:rPr>
          <w:rFonts w:ascii="Arial" w:hAnsi="Arial" w:cs="Arial"/>
          <w:sz w:val="20"/>
        </w:rPr>
        <w:t>1.</w:t>
      </w:r>
      <w:r w:rsidRPr="000B6B29">
        <w:rPr>
          <w:rFonts w:ascii="Arial" w:hAnsi="Arial" w:cs="Arial"/>
          <w:sz w:val="20"/>
        </w:rPr>
        <w:tab/>
        <w:t xml:space="preserve">Umowa obowiązuje  przez okres </w:t>
      </w:r>
      <w:r w:rsidRPr="00500D73">
        <w:rPr>
          <w:rFonts w:ascii="Arial" w:hAnsi="Arial" w:cs="Arial"/>
          <w:b/>
          <w:sz w:val="20"/>
        </w:rPr>
        <w:t>3 miesięcy</w:t>
      </w:r>
      <w:r w:rsidRPr="000B6B29">
        <w:rPr>
          <w:rFonts w:ascii="Arial" w:hAnsi="Arial" w:cs="Arial"/>
          <w:sz w:val="20"/>
        </w:rPr>
        <w:t xml:space="preserve"> od daty podpisania umowy, tj. od dnia </w:t>
      </w:r>
      <w:r w:rsidRPr="000B6B29">
        <w:rPr>
          <w:rFonts w:ascii="Arial" w:hAnsi="Arial" w:cs="Arial"/>
          <w:b/>
          <w:sz w:val="20"/>
        </w:rPr>
        <w:t>złożenia ostatniego podpisu przez stronę</w:t>
      </w:r>
      <w:r w:rsidRPr="000B6B29">
        <w:rPr>
          <w:rFonts w:ascii="Arial" w:hAnsi="Arial" w:cs="Arial"/>
          <w:sz w:val="20"/>
        </w:rPr>
        <w:t>.</w:t>
      </w:r>
    </w:p>
    <w:p w:rsidR="00EE15A9" w:rsidRPr="002F77EC" w:rsidRDefault="00500D73" w:rsidP="002F77EC">
      <w:pPr>
        <w:pStyle w:val="Tekstpodstawowy"/>
        <w:spacing w:line="276" w:lineRule="auto"/>
        <w:ind w:left="567" w:hanging="567"/>
        <w:rPr>
          <w:rFonts w:ascii="Arial" w:hAnsi="Arial" w:cs="Arial"/>
          <w:sz w:val="20"/>
        </w:rPr>
      </w:pPr>
      <w:r w:rsidRPr="000B6B29">
        <w:rPr>
          <w:rFonts w:ascii="Arial" w:hAnsi="Arial" w:cs="Arial"/>
          <w:sz w:val="20"/>
        </w:rPr>
        <w:t>2.</w:t>
      </w:r>
      <w:r w:rsidRPr="000B6B29">
        <w:rPr>
          <w:rFonts w:ascii="Arial" w:hAnsi="Arial" w:cs="Arial"/>
          <w:sz w:val="20"/>
        </w:rPr>
        <w:tab/>
        <w:t xml:space="preserve">Termin obowiązywania, o którym mowa w ust. 1 może ulec zmienianie w przypadku zaistnienia okoliczności, o których mowa w  § </w:t>
      </w:r>
      <w:r w:rsidR="002F77EC">
        <w:rPr>
          <w:rFonts w:ascii="Arial" w:hAnsi="Arial" w:cs="Arial"/>
          <w:sz w:val="20"/>
        </w:rPr>
        <w:t xml:space="preserve">7 ust. 2 </w:t>
      </w:r>
      <w:proofErr w:type="spellStart"/>
      <w:r w:rsidRPr="000B6B29">
        <w:rPr>
          <w:rFonts w:ascii="Arial" w:hAnsi="Arial" w:cs="Arial"/>
          <w:sz w:val="20"/>
        </w:rPr>
        <w:t>pkt</w:t>
      </w:r>
      <w:proofErr w:type="spellEnd"/>
      <w:r w:rsidRPr="000B6B29">
        <w:rPr>
          <w:rFonts w:ascii="Arial" w:hAnsi="Arial" w:cs="Arial"/>
          <w:sz w:val="20"/>
        </w:rPr>
        <w:t xml:space="preserve"> 5.</w:t>
      </w:r>
    </w:p>
    <w:p w:rsidR="00136CF7" w:rsidRDefault="00136CF7" w:rsidP="0039721B">
      <w:pPr>
        <w:tabs>
          <w:tab w:val="left" w:pos="540"/>
        </w:tabs>
        <w:spacing w:line="360" w:lineRule="auto"/>
        <w:jc w:val="center"/>
        <w:rPr>
          <w:rFonts w:ascii="Arial" w:hAnsi="Arial" w:cs="Arial"/>
          <w:b/>
        </w:rPr>
      </w:pPr>
    </w:p>
    <w:p w:rsidR="00136CF7" w:rsidRDefault="00136CF7" w:rsidP="0039721B">
      <w:pPr>
        <w:tabs>
          <w:tab w:val="left" w:pos="540"/>
        </w:tabs>
        <w:spacing w:line="360" w:lineRule="auto"/>
        <w:jc w:val="center"/>
        <w:rPr>
          <w:rFonts w:ascii="Arial" w:hAnsi="Arial" w:cs="Arial"/>
          <w:b/>
        </w:rPr>
      </w:pPr>
    </w:p>
    <w:p w:rsidR="0085257D" w:rsidRPr="008740DB" w:rsidRDefault="00C31F84" w:rsidP="0039721B">
      <w:pPr>
        <w:tabs>
          <w:tab w:val="left" w:pos="540"/>
        </w:tabs>
        <w:spacing w:line="360" w:lineRule="auto"/>
        <w:jc w:val="center"/>
        <w:rPr>
          <w:rFonts w:ascii="Arial" w:hAnsi="Arial" w:cs="Arial"/>
          <w:b/>
        </w:rPr>
      </w:pPr>
      <w:r w:rsidRPr="008740DB">
        <w:rPr>
          <w:rFonts w:ascii="Arial" w:hAnsi="Arial" w:cs="Arial"/>
          <w:b/>
        </w:rPr>
        <w:t>§ 1</w:t>
      </w:r>
      <w:r w:rsidR="00C16E76" w:rsidRPr="008740DB">
        <w:rPr>
          <w:rFonts w:ascii="Arial" w:hAnsi="Arial" w:cs="Arial"/>
          <w:b/>
        </w:rPr>
        <w:t>3</w:t>
      </w:r>
    </w:p>
    <w:p w:rsidR="007C4EE2" w:rsidRPr="008740DB" w:rsidRDefault="0085257D" w:rsidP="001057EC">
      <w:pPr>
        <w:pStyle w:val="Akapitzlist"/>
        <w:numPr>
          <w:ilvl w:val="0"/>
          <w:numId w:val="8"/>
        </w:numPr>
        <w:suppressAutoHyphens w:val="0"/>
        <w:autoSpaceDE w:val="0"/>
        <w:autoSpaceDN w:val="0"/>
        <w:adjustRightInd w:val="0"/>
        <w:spacing w:after="160" w:line="276" w:lineRule="auto"/>
        <w:ind w:left="567" w:hanging="567"/>
        <w:contextualSpacing/>
        <w:jc w:val="both"/>
        <w:rPr>
          <w:rFonts w:ascii="Arial" w:hAnsi="Arial" w:cs="Arial"/>
        </w:rPr>
      </w:pPr>
      <w:r w:rsidRPr="008740DB">
        <w:rPr>
          <w:rFonts w:ascii="Arial" w:hAnsi="Arial" w:cs="Arial"/>
        </w:rPr>
        <w:t>Strony umowy zobowiązują się do ochrony danych osobowych</w:t>
      </w:r>
      <w:r w:rsidR="0097065E" w:rsidRPr="008740DB">
        <w:rPr>
          <w:rFonts w:ascii="Arial" w:hAnsi="Arial" w:cs="Arial"/>
        </w:rPr>
        <w:t xml:space="preserve"> związanych z realizacją przedmiotu umowy</w:t>
      </w:r>
      <w:r w:rsidR="00995413" w:rsidRPr="008740DB">
        <w:rPr>
          <w:rFonts w:ascii="Arial" w:hAnsi="Arial" w:cs="Arial"/>
        </w:rPr>
        <w:t>,</w:t>
      </w:r>
      <w:r w:rsidR="0097065E" w:rsidRPr="008740DB">
        <w:rPr>
          <w:rFonts w:ascii="Arial" w:hAnsi="Arial" w:cs="Arial"/>
        </w:rPr>
        <w:t xml:space="preserve"> zgodnie z obowiązującymi przepisami prawa.</w:t>
      </w:r>
    </w:p>
    <w:p w:rsidR="007C4EE2" w:rsidRPr="008740DB" w:rsidRDefault="00735FB9" w:rsidP="001057EC">
      <w:pPr>
        <w:pStyle w:val="Akapitzlist"/>
        <w:numPr>
          <w:ilvl w:val="0"/>
          <w:numId w:val="8"/>
        </w:numPr>
        <w:suppressAutoHyphens w:val="0"/>
        <w:autoSpaceDE w:val="0"/>
        <w:autoSpaceDN w:val="0"/>
        <w:adjustRightInd w:val="0"/>
        <w:spacing w:after="160" w:line="276" w:lineRule="auto"/>
        <w:ind w:left="567" w:hanging="567"/>
        <w:contextualSpacing/>
        <w:jc w:val="both"/>
        <w:rPr>
          <w:rFonts w:ascii="Arial" w:hAnsi="Arial" w:cs="Arial"/>
        </w:rPr>
      </w:pPr>
      <w:r w:rsidRPr="008740DB">
        <w:rPr>
          <w:rFonts w:ascii="Arial" w:hAnsi="Arial" w:cs="Arial"/>
        </w:rPr>
        <w:t>Zamawiający upoważni Wykonawcę do przetwarzania danych osobowych w zakresie i celu niezbędnym do wykonania czynności objętych umową, jeżeli w pamięci urządzenia lub jego elementów składowych, peryferyjnych przechowywane są dane osobowe pacjentów, pracowników (jeśli dotyczy).</w:t>
      </w:r>
    </w:p>
    <w:p w:rsidR="0085257D" w:rsidRPr="008740DB" w:rsidRDefault="0085257D" w:rsidP="001057EC">
      <w:pPr>
        <w:pStyle w:val="Akapitzlist"/>
        <w:numPr>
          <w:ilvl w:val="0"/>
          <w:numId w:val="8"/>
        </w:numPr>
        <w:suppressAutoHyphens w:val="0"/>
        <w:autoSpaceDE w:val="0"/>
        <w:autoSpaceDN w:val="0"/>
        <w:adjustRightInd w:val="0"/>
        <w:spacing w:after="160" w:line="276" w:lineRule="auto"/>
        <w:ind w:left="567" w:hanging="567"/>
        <w:contextualSpacing/>
        <w:jc w:val="both"/>
        <w:rPr>
          <w:rFonts w:ascii="Arial" w:hAnsi="Arial" w:cs="Arial"/>
        </w:rPr>
      </w:pPr>
      <w:r w:rsidRPr="008740DB">
        <w:rPr>
          <w:rFonts w:ascii="Arial" w:hAnsi="Arial" w:cs="Arial"/>
        </w:rPr>
        <w:t xml:space="preserve">Obowiązki Stron związane z  przetwarzaniem danych osobowych stanowią przedmiot odrębnej „Umowy powierzenia </w:t>
      </w:r>
      <w:r w:rsidR="005060DF" w:rsidRPr="008740DB">
        <w:rPr>
          <w:rFonts w:ascii="Arial" w:hAnsi="Arial" w:cs="Arial"/>
        </w:rPr>
        <w:t>przetwarzania danych osobowych” (jeśli dotyczy).</w:t>
      </w:r>
    </w:p>
    <w:p w:rsidR="00C31F84" w:rsidRPr="008740DB" w:rsidRDefault="00C31F84" w:rsidP="00C31F84">
      <w:pPr>
        <w:pStyle w:val="Akapitzlist"/>
        <w:suppressAutoHyphens w:val="0"/>
        <w:autoSpaceDE w:val="0"/>
        <w:autoSpaceDN w:val="0"/>
        <w:adjustRightInd w:val="0"/>
        <w:spacing w:after="160" w:line="276" w:lineRule="auto"/>
        <w:ind w:left="567"/>
        <w:contextualSpacing/>
        <w:jc w:val="both"/>
        <w:rPr>
          <w:rFonts w:ascii="Arial" w:hAnsi="Arial" w:cs="Arial"/>
        </w:rPr>
      </w:pPr>
    </w:p>
    <w:p w:rsidR="002327D5" w:rsidRPr="008740DB" w:rsidRDefault="002327D5" w:rsidP="007F5E9F">
      <w:pPr>
        <w:tabs>
          <w:tab w:val="left" w:pos="540"/>
        </w:tabs>
        <w:spacing w:before="60" w:after="160" w:line="276" w:lineRule="auto"/>
        <w:jc w:val="center"/>
        <w:rPr>
          <w:rFonts w:ascii="Arial" w:hAnsi="Arial" w:cs="Arial"/>
        </w:rPr>
      </w:pPr>
      <w:r w:rsidRPr="008740DB">
        <w:rPr>
          <w:rFonts w:ascii="Arial" w:hAnsi="Arial" w:cs="Arial"/>
          <w:b/>
        </w:rPr>
        <w:lastRenderedPageBreak/>
        <w:t>§ 1</w:t>
      </w:r>
      <w:r w:rsidR="00C16E76" w:rsidRPr="008740DB">
        <w:rPr>
          <w:rFonts w:ascii="Arial" w:hAnsi="Arial" w:cs="Arial"/>
          <w:b/>
        </w:rPr>
        <w:t>4</w:t>
      </w:r>
    </w:p>
    <w:p w:rsidR="003933A5" w:rsidRPr="002F709A" w:rsidRDefault="003933A5" w:rsidP="003933A5">
      <w:pPr>
        <w:suppressAutoHyphens w:val="0"/>
        <w:spacing w:line="276" w:lineRule="auto"/>
        <w:jc w:val="both"/>
        <w:rPr>
          <w:rFonts w:ascii="Arial" w:hAnsi="Arial" w:cs="Arial"/>
        </w:rPr>
      </w:pPr>
      <w:r w:rsidRPr="002F709A">
        <w:rPr>
          <w:rFonts w:ascii="Arial" w:hAnsi="Arial" w:cs="Arial"/>
        </w:rPr>
        <w:t>Wykonawca nie może przenieść na osobę trzecią jakichkolwiek swoich wierzytelności wynikających z niniejszej umowy (zakaz cesji), chyba że na powyższe wyrazi zgodę Zamawiający w formie pisemnej pod rygorem nieważności, z zastrzeżeniem art. 54 ust. 5 ustawy z dnia 15 kwietnia 2011 roku o działalności leczniczej (Dz. U. z 2023 r. poz. 991, ze zm.).</w:t>
      </w:r>
    </w:p>
    <w:p w:rsidR="002327D5" w:rsidRPr="008740DB" w:rsidRDefault="003933A5" w:rsidP="003933A5">
      <w:pPr>
        <w:spacing w:after="160" w:line="276" w:lineRule="auto"/>
        <w:jc w:val="both"/>
        <w:rPr>
          <w:rFonts w:ascii="Arial" w:hAnsi="Arial" w:cs="Arial"/>
        </w:rPr>
      </w:pPr>
      <w:r w:rsidRPr="008740DB">
        <w:rPr>
          <w:rFonts w:ascii="Arial" w:hAnsi="Arial" w:cs="Arial"/>
        </w:rPr>
        <w:t>W szczególności Wykonawca nie jest uprawniony do przeniesienia na osoby trzecie wierzytelności wynikających z niniejszej umowy, ani rozporządzania nimi</w:t>
      </w:r>
      <w:r>
        <w:rPr>
          <w:rFonts w:ascii="Arial" w:hAnsi="Arial" w:cs="Arial"/>
        </w:rPr>
        <w:t xml:space="preserve"> </w:t>
      </w:r>
      <w:r w:rsidRPr="008740DB">
        <w:rPr>
          <w:rFonts w:ascii="Arial" w:hAnsi="Arial" w:cs="Arial"/>
        </w:rPr>
        <w:t>w jakiejkolwiek prawem przewidzianej formie. Nie będzie mógł on też bez pisemnej zgody Zamawiającego zawrzeć umowy z osobą trzecią o wstąpienie w prawa wierzyciela, ani dokonywać żadnej innej czynności rodzącej takie skutki. Wykonawca nie będzie mógł również rozporządzać wierzytelnością w taki sposób, aby mogła być ona przedmiotem zabezpieczenia zobowiązań Wykonawcy (np. z tytułu umowy kredytowej, pożyczki), jak również Wykonawca nie ma prawa przyjąć poręczenia za zobowiązanie Zamawiającego bez uzgodnienia z nim tego</w:t>
      </w:r>
      <w:r>
        <w:rPr>
          <w:rFonts w:ascii="Arial" w:hAnsi="Arial" w:cs="Arial"/>
        </w:rPr>
        <w:t xml:space="preserve"> </w:t>
      </w:r>
      <w:r w:rsidRPr="008740DB">
        <w:rPr>
          <w:rFonts w:ascii="Arial" w:hAnsi="Arial" w:cs="Arial"/>
        </w:rPr>
        <w:t>w formie pisemnej pod rygorem nieważności.</w:t>
      </w:r>
    </w:p>
    <w:p w:rsidR="00A65793" w:rsidRPr="008740DB" w:rsidRDefault="00A65793" w:rsidP="007F5E9F">
      <w:pPr>
        <w:tabs>
          <w:tab w:val="left" w:pos="540"/>
        </w:tabs>
        <w:spacing w:before="60" w:after="160" w:line="276" w:lineRule="auto"/>
        <w:jc w:val="center"/>
        <w:rPr>
          <w:rFonts w:ascii="Arial" w:hAnsi="Arial" w:cs="Arial"/>
        </w:rPr>
      </w:pPr>
      <w:r w:rsidRPr="008740DB">
        <w:rPr>
          <w:rFonts w:ascii="Arial" w:hAnsi="Arial" w:cs="Arial"/>
          <w:b/>
        </w:rPr>
        <w:t>§ 1</w:t>
      </w:r>
      <w:r w:rsidR="00C16E76" w:rsidRPr="008740DB">
        <w:rPr>
          <w:rFonts w:ascii="Arial" w:hAnsi="Arial" w:cs="Arial"/>
          <w:b/>
        </w:rPr>
        <w:t>5</w:t>
      </w:r>
    </w:p>
    <w:p w:rsidR="00E339E2" w:rsidRPr="003933A5" w:rsidRDefault="00A65793" w:rsidP="007F5E9F">
      <w:pPr>
        <w:tabs>
          <w:tab w:val="left" w:pos="360"/>
        </w:tabs>
        <w:autoSpaceDE w:val="0"/>
        <w:spacing w:after="160" w:line="276" w:lineRule="auto"/>
        <w:jc w:val="both"/>
        <w:rPr>
          <w:rFonts w:ascii="Arial" w:hAnsi="Arial" w:cs="Arial"/>
        </w:rPr>
      </w:pPr>
      <w:r w:rsidRPr="008740DB">
        <w:rPr>
          <w:rFonts w:ascii="Arial" w:hAnsi="Arial" w:cs="Arial"/>
        </w:rPr>
        <w:t>W sprawach nie unormowanych niniejszą umową mają zastosowanie przepisy Prawa zamówień publicznych oraz Kodeksu Cywilnego.</w:t>
      </w:r>
    </w:p>
    <w:p w:rsidR="00A65793" w:rsidRPr="008740DB" w:rsidRDefault="00A65793" w:rsidP="007F5E9F">
      <w:pPr>
        <w:tabs>
          <w:tab w:val="left" w:pos="540"/>
        </w:tabs>
        <w:spacing w:before="60" w:after="160" w:line="276" w:lineRule="auto"/>
        <w:jc w:val="center"/>
        <w:rPr>
          <w:rFonts w:ascii="Arial" w:hAnsi="Arial" w:cs="Arial"/>
        </w:rPr>
      </w:pPr>
      <w:r w:rsidRPr="008740DB">
        <w:rPr>
          <w:rFonts w:ascii="Arial" w:hAnsi="Arial" w:cs="Arial"/>
          <w:b/>
        </w:rPr>
        <w:t>§ 1</w:t>
      </w:r>
      <w:r w:rsidR="00C16E76" w:rsidRPr="008740DB">
        <w:rPr>
          <w:rFonts w:ascii="Arial" w:hAnsi="Arial" w:cs="Arial"/>
          <w:b/>
        </w:rPr>
        <w:t>6</w:t>
      </w:r>
    </w:p>
    <w:p w:rsidR="0029457E" w:rsidRPr="008740DB" w:rsidRDefault="0029457E" w:rsidP="007F5E9F">
      <w:pPr>
        <w:spacing w:after="160" w:line="276" w:lineRule="auto"/>
        <w:jc w:val="both"/>
        <w:rPr>
          <w:rFonts w:ascii="Arial" w:hAnsi="Arial" w:cs="Arial"/>
        </w:rPr>
      </w:pPr>
      <w:r w:rsidRPr="008740DB">
        <w:rPr>
          <w:rFonts w:ascii="Arial" w:hAnsi="Arial" w:cs="Arial"/>
        </w:rPr>
        <w:t>Wszelkie spory wynikające z umowy rozstrzygane będą polubownie, a jeżeli okaże się to niemożliwe to przez Sąd Powszechny właściwy dla sie</w:t>
      </w:r>
      <w:r w:rsidR="00B638B8" w:rsidRPr="008740DB">
        <w:rPr>
          <w:rFonts w:ascii="Arial" w:hAnsi="Arial" w:cs="Arial"/>
        </w:rPr>
        <w:t>dziby  Zleceniodawcy</w:t>
      </w:r>
      <w:r w:rsidRPr="008740DB">
        <w:rPr>
          <w:rFonts w:ascii="Arial" w:hAnsi="Arial" w:cs="Arial"/>
        </w:rPr>
        <w:t>.</w:t>
      </w:r>
    </w:p>
    <w:p w:rsidR="00D9156A" w:rsidRPr="008740DB" w:rsidRDefault="00D9156A" w:rsidP="007F5E9F">
      <w:pPr>
        <w:spacing w:after="160" w:line="276" w:lineRule="auto"/>
        <w:jc w:val="both"/>
        <w:rPr>
          <w:rFonts w:ascii="Arial" w:hAnsi="Arial" w:cs="Arial"/>
        </w:rPr>
      </w:pPr>
    </w:p>
    <w:p w:rsidR="003C0832" w:rsidRPr="008740DB" w:rsidRDefault="003C0832" w:rsidP="007F5E9F">
      <w:pPr>
        <w:tabs>
          <w:tab w:val="left" w:pos="540"/>
        </w:tabs>
        <w:spacing w:before="60" w:after="160" w:line="276" w:lineRule="auto"/>
        <w:jc w:val="center"/>
        <w:rPr>
          <w:rFonts w:ascii="Arial" w:hAnsi="Arial" w:cs="Arial"/>
        </w:rPr>
      </w:pPr>
      <w:r w:rsidRPr="008740DB">
        <w:rPr>
          <w:rFonts w:ascii="Arial" w:hAnsi="Arial" w:cs="Arial"/>
          <w:b/>
        </w:rPr>
        <w:t xml:space="preserve">§ </w:t>
      </w:r>
      <w:r w:rsidR="004D2631" w:rsidRPr="008740DB">
        <w:rPr>
          <w:rFonts w:ascii="Arial" w:hAnsi="Arial" w:cs="Arial"/>
          <w:b/>
        </w:rPr>
        <w:t>1</w:t>
      </w:r>
      <w:r w:rsidR="00C16E76" w:rsidRPr="008740DB">
        <w:rPr>
          <w:rFonts w:ascii="Arial" w:hAnsi="Arial" w:cs="Arial"/>
          <w:b/>
        </w:rPr>
        <w:t>7</w:t>
      </w:r>
    </w:p>
    <w:p w:rsidR="006F2124" w:rsidRDefault="003C0832" w:rsidP="00136CF7">
      <w:pPr>
        <w:pStyle w:val="Tekstpodstawowywcity"/>
        <w:spacing w:before="60" w:after="160" w:line="276" w:lineRule="auto"/>
        <w:ind w:left="0"/>
        <w:jc w:val="both"/>
        <w:rPr>
          <w:rFonts w:ascii="Arial" w:hAnsi="Arial" w:cs="Arial"/>
        </w:rPr>
      </w:pPr>
      <w:r w:rsidRPr="008740DB">
        <w:rPr>
          <w:rFonts w:ascii="Arial" w:hAnsi="Arial" w:cs="Arial"/>
        </w:rPr>
        <w:t>Zamawiający oświadcza, iż posiada wdrożony Zintegrowany S</w:t>
      </w:r>
      <w:r w:rsidR="00FE5E9F" w:rsidRPr="008740DB">
        <w:rPr>
          <w:rFonts w:ascii="Arial" w:hAnsi="Arial" w:cs="Arial"/>
        </w:rPr>
        <w:t>ystem Zarządzania oparty o normę</w:t>
      </w:r>
      <w:r w:rsidRPr="008740DB">
        <w:rPr>
          <w:rFonts w:ascii="Arial" w:hAnsi="Arial" w:cs="Arial"/>
        </w:rPr>
        <w:t xml:space="preserve"> ISO 9001:20</w:t>
      </w:r>
      <w:r w:rsidR="00487000" w:rsidRPr="008740DB">
        <w:rPr>
          <w:rFonts w:ascii="Arial" w:hAnsi="Arial" w:cs="Arial"/>
        </w:rPr>
        <w:t>15</w:t>
      </w:r>
      <w:r w:rsidRPr="008740DB">
        <w:rPr>
          <w:rFonts w:ascii="Arial" w:hAnsi="Arial" w:cs="Arial"/>
        </w:rPr>
        <w:t>.</w:t>
      </w:r>
    </w:p>
    <w:p w:rsidR="00136CF7" w:rsidRPr="008740DB" w:rsidRDefault="00136CF7" w:rsidP="00136CF7">
      <w:pPr>
        <w:pStyle w:val="Tekstpodstawowywcity"/>
        <w:spacing w:before="60" w:after="160" w:line="276" w:lineRule="auto"/>
        <w:ind w:left="0"/>
        <w:jc w:val="both"/>
        <w:rPr>
          <w:rFonts w:ascii="Arial" w:hAnsi="Arial" w:cs="Arial"/>
          <w:b/>
        </w:rPr>
      </w:pPr>
    </w:p>
    <w:p w:rsidR="00A65793" w:rsidRPr="008740DB" w:rsidRDefault="00A65793" w:rsidP="007F5E9F">
      <w:pPr>
        <w:tabs>
          <w:tab w:val="left" w:pos="0"/>
        </w:tabs>
        <w:spacing w:after="160" w:line="276" w:lineRule="auto"/>
        <w:jc w:val="center"/>
        <w:rPr>
          <w:rFonts w:ascii="Arial" w:hAnsi="Arial" w:cs="Arial"/>
        </w:rPr>
      </w:pPr>
      <w:r w:rsidRPr="008740DB">
        <w:rPr>
          <w:rFonts w:ascii="Arial" w:hAnsi="Arial" w:cs="Arial"/>
          <w:b/>
        </w:rPr>
        <w:t xml:space="preserve">§ </w:t>
      </w:r>
      <w:r w:rsidR="00C31F84" w:rsidRPr="008740DB">
        <w:rPr>
          <w:rFonts w:ascii="Arial" w:hAnsi="Arial" w:cs="Arial"/>
          <w:b/>
        </w:rPr>
        <w:t>1</w:t>
      </w:r>
      <w:r w:rsidR="00C16E76" w:rsidRPr="008740DB">
        <w:rPr>
          <w:rFonts w:ascii="Arial" w:hAnsi="Arial" w:cs="Arial"/>
          <w:b/>
        </w:rPr>
        <w:t>8</w:t>
      </w:r>
    </w:p>
    <w:p w:rsidR="00A65793" w:rsidRDefault="00A65793" w:rsidP="003933A5">
      <w:pPr>
        <w:pStyle w:val="Akapitzlist"/>
        <w:numPr>
          <w:ilvl w:val="2"/>
          <w:numId w:val="13"/>
        </w:numPr>
        <w:tabs>
          <w:tab w:val="left" w:pos="0"/>
        </w:tabs>
        <w:autoSpaceDE w:val="0"/>
        <w:spacing w:after="160" w:line="276" w:lineRule="auto"/>
        <w:ind w:left="284" w:hanging="284"/>
        <w:jc w:val="both"/>
        <w:rPr>
          <w:rFonts w:ascii="Arial" w:hAnsi="Arial" w:cs="Arial"/>
        </w:rPr>
      </w:pPr>
      <w:r w:rsidRPr="003933A5">
        <w:rPr>
          <w:rFonts w:ascii="Arial" w:hAnsi="Arial" w:cs="Arial"/>
        </w:rPr>
        <w:t xml:space="preserve">Umowę niniejszą sporządzono w </w:t>
      </w:r>
      <w:r w:rsidR="0029457E" w:rsidRPr="003933A5">
        <w:rPr>
          <w:rFonts w:ascii="Arial" w:hAnsi="Arial" w:cs="Arial"/>
        </w:rPr>
        <w:t xml:space="preserve">dwóch </w:t>
      </w:r>
      <w:r w:rsidRPr="003933A5">
        <w:rPr>
          <w:rFonts w:ascii="Arial" w:hAnsi="Arial" w:cs="Arial"/>
        </w:rPr>
        <w:t xml:space="preserve">jednobrzmiących egzemplarzach, </w:t>
      </w:r>
      <w:r w:rsidR="0029457E" w:rsidRPr="003933A5">
        <w:rPr>
          <w:rFonts w:ascii="Arial" w:hAnsi="Arial" w:cs="Arial"/>
        </w:rPr>
        <w:t>po jednym dla każdej ze stron.</w:t>
      </w:r>
    </w:p>
    <w:p w:rsidR="003933A5" w:rsidRPr="003933A5" w:rsidRDefault="003933A5" w:rsidP="003933A5">
      <w:pPr>
        <w:pStyle w:val="Akapitzlist"/>
        <w:numPr>
          <w:ilvl w:val="2"/>
          <w:numId w:val="13"/>
        </w:numPr>
        <w:tabs>
          <w:tab w:val="left" w:pos="0"/>
        </w:tabs>
        <w:autoSpaceDE w:val="0"/>
        <w:spacing w:after="160" w:line="276" w:lineRule="auto"/>
        <w:ind w:left="284" w:hanging="284"/>
        <w:jc w:val="both"/>
        <w:rPr>
          <w:rFonts w:ascii="Arial" w:hAnsi="Arial" w:cs="Arial"/>
        </w:rPr>
      </w:pPr>
      <w:r w:rsidRPr="002529CA">
        <w:rPr>
          <w:rFonts w:ascii="Arial" w:hAnsi="Arial" w:cs="Arial"/>
        </w:rPr>
        <w:t>Zawarcie umowy następuje w formie elektronicznej z wykorzystaniem kwalifikowanego podpisu elektronicznego. W takim przypadku umowa zostanie sporządzona w jednym elektronicznym egzemplarzu. Każda ze stron ma prawo do tworzenia  nieograniczonej liczby obrazów niniejszej umowy (przy zawarciu umowy w formie elektronicznej).</w:t>
      </w:r>
    </w:p>
    <w:p w:rsidR="00142749" w:rsidRPr="003E2C1B" w:rsidRDefault="00142749" w:rsidP="007F5E9F">
      <w:pPr>
        <w:tabs>
          <w:tab w:val="left" w:pos="0"/>
        </w:tabs>
        <w:autoSpaceDE w:val="0"/>
        <w:spacing w:after="160" w:line="276" w:lineRule="auto"/>
        <w:jc w:val="both"/>
        <w:rPr>
          <w:rFonts w:ascii="Arial" w:hAnsi="Arial" w:cs="Arial"/>
        </w:rPr>
      </w:pPr>
    </w:p>
    <w:p w:rsidR="004D2631" w:rsidRPr="003E2C1B" w:rsidRDefault="00BC35E6" w:rsidP="00136CF7">
      <w:pPr>
        <w:tabs>
          <w:tab w:val="left" w:pos="0"/>
        </w:tabs>
        <w:autoSpaceDE w:val="0"/>
        <w:jc w:val="both"/>
        <w:rPr>
          <w:rFonts w:ascii="Arial" w:hAnsi="Arial" w:cs="Arial"/>
          <w:b/>
        </w:rPr>
      </w:pPr>
      <w:r w:rsidRPr="003E2C1B">
        <w:rPr>
          <w:rFonts w:ascii="Arial" w:hAnsi="Arial" w:cs="Arial"/>
          <w:b/>
        </w:rPr>
        <w:t>Integralną</w:t>
      </w:r>
      <w:r w:rsidR="005353DF" w:rsidRPr="003E2C1B">
        <w:rPr>
          <w:rFonts w:ascii="Arial" w:hAnsi="Arial" w:cs="Arial"/>
          <w:b/>
        </w:rPr>
        <w:t xml:space="preserve"> częścią umowy jest:</w:t>
      </w:r>
    </w:p>
    <w:p w:rsidR="005353DF" w:rsidRPr="003E2C1B" w:rsidRDefault="005353DF" w:rsidP="00136CF7">
      <w:pPr>
        <w:tabs>
          <w:tab w:val="left" w:pos="0"/>
        </w:tabs>
        <w:autoSpaceDE w:val="0"/>
        <w:jc w:val="both"/>
        <w:rPr>
          <w:rFonts w:ascii="Arial" w:hAnsi="Arial" w:cs="Arial"/>
        </w:rPr>
      </w:pPr>
      <w:r w:rsidRPr="003E2C1B">
        <w:rPr>
          <w:rFonts w:ascii="Arial" w:hAnsi="Arial" w:cs="Arial"/>
        </w:rPr>
        <w:t>1. Oferta Wykonawcy</w:t>
      </w:r>
    </w:p>
    <w:p w:rsidR="005353DF" w:rsidRPr="003E2C1B" w:rsidRDefault="005353DF" w:rsidP="00136CF7">
      <w:pPr>
        <w:tabs>
          <w:tab w:val="left" w:pos="0"/>
        </w:tabs>
        <w:autoSpaceDE w:val="0"/>
        <w:jc w:val="both"/>
        <w:rPr>
          <w:rFonts w:ascii="Arial" w:hAnsi="Arial" w:cs="Arial"/>
        </w:rPr>
      </w:pPr>
      <w:r w:rsidRPr="003E2C1B">
        <w:rPr>
          <w:rFonts w:ascii="Arial" w:hAnsi="Arial" w:cs="Arial"/>
        </w:rPr>
        <w:t>2. Formularz cenowy</w:t>
      </w:r>
    </w:p>
    <w:p w:rsidR="005353DF" w:rsidRPr="003E2C1B" w:rsidRDefault="005353DF" w:rsidP="00136CF7">
      <w:pPr>
        <w:tabs>
          <w:tab w:val="left" w:pos="0"/>
        </w:tabs>
        <w:autoSpaceDE w:val="0"/>
        <w:jc w:val="both"/>
        <w:rPr>
          <w:rFonts w:ascii="Arial" w:hAnsi="Arial" w:cs="Arial"/>
        </w:rPr>
      </w:pPr>
      <w:r w:rsidRPr="003E2C1B">
        <w:rPr>
          <w:rFonts w:ascii="Arial" w:hAnsi="Arial" w:cs="Arial"/>
        </w:rPr>
        <w:t>3.</w:t>
      </w:r>
      <w:r w:rsidR="002F77EC">
        <w:rPr>
          <w:rFonts w:ascii="Arial" w:hAnsi="Arial" w:cs="Arial"/>
        </w:rPr>
        <w:t xml:space="preserve"> </w:t>
      </w:r>
      <w:r w:rsidRPr="003E2C1B">
        <w:rPr>
          <w:rFonts w:ascii="Arial" w:hAnsi="Arial" w:cs="Arial"/>
        </w:rPr>
        <w:t>Wykaz osób wskazanych do realizacji zamówienia</w:t>
      </w:r>
      <w:r w:rsidR="0085257D" w:rsidRPr="003E2C1B">
        <w:rPr>
          <w:rFonts w:ascii="Arial" w:hAnsi="Arial" w:cs="Arial"/>
        </w:rPr>
        <w:t xml:space="preserve"> i ich doświadczenia</w:t>
      </w:r>
      <w:r w:rsidR="002F77EC">
        <w:rPr>
          <w:rFonts w:ascii="Arial" w:hAnsi="Arial" w:cs="Arial"/>
        </w:rPr>
        <w:t xml:space="preserve"> (wzór)</w:t>
      </w:r>
      <w:r w:rsidRPr="003E2C1B">
        <w:rPr>
          <w:rFonts w:ascii="Arial" w:hAnsi="Arial" w:cs="Arial"/>
        </w:rPr>
        <w:t>.</w:t>
      </w:r>
    </w:p>
    <w:p w:rsidR="00BF224B" w:rsidRPr="003E2C1B" w:rsidRDefault="00BF224B" w:rsidP="007F5E9F">
      <w:pPr>
        <w:spacing w:after="160" w:line="276" w:lineRule="auto"/>
        <w:jc w:val="both"/>
        <w:rPr>
          <w:rFonts w:ascii="Arial" w:hAnsi="Arial" w:cs="Arial"/>
        </w:rPr>
      </w:pPr>
    </w:p>
    <w:p w:rsidR="00D85009" w:rsidRPr="003E2C1B" w:rsidRDefault="0012638D" w:rsidP="0012638D">
      <w:pPr>
        <w:spacing w:after="160" w:line="276" w:lineRule="auto"/>
        <w:ind w:firstLine="709"/>
        <w:jc w:val="both"/>
        <w:rPr>
          <w:rFonts w:ascii="Arial" w:hAnsi="Arial" w:cs="Arial"/>
          <w:b/>
        </w:rPr>
      </w:pPr>
      <w:r w:rsidRPr="003E2C1B">
        <w:rPr>
          <w:rFonts w:ascii="Arial" w:hAnsi="Arial" w:cs="Arial"/>
          <w:b/>
        </w:rPr>
        <w:t>ZAMAWIAJĄCY</w:t>
      </w:r>
      <w:r w:rsidRPr="0012638D">
        <w:rPr>
          <w:rFonts w:ascii="Arial" w:hAnsi="Arial" w:cs="Arial"/>
          <w:b/>
        </w:rPr>
        <w:t xml:space="preserve"> </w:t>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sidRPr="003E2C1B">
        <w:rPr>
          <w:rFonts w:ascii="Arial" w:hAnsi="Arial" w:cs="Arial"/>
          <w:b/>
        </w:rPr>
        <w:t>WYKONAWCA</w:t>
      </w:r>
    </w:p>
    <w:p w:rsidR="004A7EE6" w:rsidRPr="003E2C1B" w:rsidRDefault="00A65793" w:rsidP="007F5E9F">
      <w:pPr>
        <w:spacing w:after="160" w:line="276" w:lineRule="auto"/>
        <w:jc w:val="both"/>
        <w:rPr>
          <w:rFonts w:ascii="Arial" w:hAnsi="Arial" w:cs="Arial"/>
          <w:b/>
        </w:rPr>
      </w:pPr>
      <w:r w:rsidRPr="003E2C1B">
        <w:rPr>
          <w:rFonts w:ascii="Arial" w:hAnsi="Arial" w:cs="Arial"/>
          <w:b/>
        </w:rPr>
        <w:tab/>
      </w:r>
      <w:r w:rsidRPr="003E2C1B">
        <w:rPr>
          <w:rFonts w:ascii="Arial" w:hAnsi="Arial" w:cs="Arial"/>
          <w:b/>
        </w:rPr>
        <w:tab/>
      </w:r>
      <w:r w:rsidRPr="003E2C1B">
        <w:rPr>
          <w:rFonts w:ascii="Arial" w:hAnsi="Arial" w:cs="Arial"/>
          <w:b/>
        </w:rPr>
        <w:tab/>
      </w:r>
      <w:r w:rsidRPr="003E2C1B">
        <w:rPr>
          <w:rFonts w:ascii="Arial" w:hAnsi="Arial" w:cs="Arial"/>
          <w:b/>
        </w:rPr>
        <w:tab/>
      </w:r>
      <w:r w:rsidRPr="003E2C1B">
        <w:rPr>
          <w:rFonts w:ascii="Arial" w:hAnsi="Arial" w:cs="Arial"/>
          <w:b/>
        </w:rPr>
        <w:tab/>
      </w:r>
      <w:r w:rsidRPr="003E2C1B">
        <w:rPr>
          <w:rFonts w:ascii="Arial" w:hAnsi="Arial" w:cs="Arial"/>
          <w:b/>
        </w:rPr>
        <w:tab/>
      </w:r>
      <w:r w:rsidRPr="003E2C1B">
        <w:rPr>
          <w:rFonts w:ascii="Arial" w:hAnsi="Arial" w:cs="Arial"/>
          <w:b/>
        </w:rPr>
        <w:tab/>
      </w:r>
      <w:r w:rsidRPr="003E2C1B">
        <w:rPr>
          <w:rFonts w:ascii="Arial" w:hAnsi="Arial" w:cs="Arial"/>
          <w:b/>
        </w:rPr>
        <w:tab/>
      </w:r>
    </w:p>
    <w:p w:rsidR="004A7EE6" w:rsidRPr="003E2C1B" w:rsidRDefault="004A7EE6" w:rsidP="007F5E9F">
      <w:pPr>
        <w:spacing w:after="160" w:line="276" w:lineRule="auto"/>
        <w:jc w:val="both"/>
        <w:rPr>
          <w:rFonts w:ascii="Arial" w:hAnsi="Arial" w:cs="Arial"/>
          <w:b/>
        </w:rPr>
      </w:pPr>
    </w:p>
    <w:p w:rsidR="004A7EE6" w:rsidRPr="003E2C1B" w:rsidRDefault="004A7EE6" w:rsidP="007F5E9F">
      <w:pPr>
        <w:spacing w:after="160" w:line="276" w:lineRule="auto"/>
        <w:jc w:val="both"/>
        <w:rPr>
          <w:rFonts w:ascii="Arial" w:hAnsi="Arial" w:cs="Arial"/>
        </w:rPr>
      </w:pPr>
    </w:p>
    <w:sectPr w:rsidR="004A7EE6" w:rsidRPr="003E2C1B" w:rsidSect="003E2C1B">
      <w:footerReference w:type="default" r:id="rId9"/>
      <w:pgSz w:w="11906" w:h="16838"/>
      <w:pgMar w:top="851" w:right="1134" w:bottom="851" w:left="1134" w:header="0"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933A5" w:rsidRDefault="003933A5">
      <w:r>
        <w:separator/>
      </w:r>
    </w:p>
  </w:endnote>
  <w:endnote w:type="continuationSeparator" w:id="1">
    <w:p w:rsidR="003933A5" w:rsidRDefault="003933A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Mangal">
    <w:altName w:val="Liberation Mono"/>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33A5" w:rsidRPr="00E04E24" w:rsidRDefault="00C73675">
    <w:pPr>
      <w:pStyle w:val="Stopka"/>
      <w:jc w:val="right"/>
      <w:rPr>
        <w:rFonts w:ascii="Cambria" w:hAnsi="Cambria"/>
      </w:rPr>
    </w:pPr>
    <w:r w:rsidRPr="00E04E24">
      <w:rPr>
        <w:rFonts w:ascii="Cambria" w:hAnsi="Cambria"/>
      </w:rPr>
      <w:fldChar w:fldCharType="begin"/>
    </w:r>
    <w:r w:rsidR="003933A5" w:rsidRPr="00E04E24">
      <w:rPr>
        <w:rFonts w:ascii="Cambria" w:hAnsi="Cambria"/>
      </w:rPr>
      <w:instrText xml:space="preserve"> PAGE   \* MERGEFORMAT </w:instrText>
    </w:r>
    <w:r w:rsidRPr="00E04E24">
      <w:rPr>
        <w:rFonts w:ascii="Cambria" w:hAnsi="Cambria"/>
      </w:rPr>
      <w:fldChar w:fldCharType="separate"/>
    </w:r>
    <w:r w:rsidR="00255053">
      <w:rPr>
        <w:rFonts w:ascii="Cambria" w:hAnsi="Cambria"/>
        <w:noProof/>
      </w:rPr>
      <w:t>2</w:t>
    </w:r>
    <w:r w:rsidRPr="00E04E24">
      <w:rPr>
        <w:rFonts w:ascii="Cambria" w:hAnsi="Cambria"/>
      </w:rPr>
      <w:fldChar w:fldCharType="end"/>
    </w:r>
  </w:p>
  <w:p w:rsidR="003933A5" w:rsidRDefault="003933A5">
    <w:pPr>
      <w:pStyle w:val="Stopk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933A5" w:rsidRDefault="003933A5">
      <w:r>
        <w:separator/>
      </w:r>
    </w:p>
  </w:footnote>
  <w:footnote w:type="continuationSeparator" w:id="1">
    <w:p w:rsidR="003933A5" w:rsidRDefault="003933A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33"/>
    <w:lvl w:ilvl="0">
      <w:start w:val="1"/>
      <w:numFmt w:val="decimal"/>
      <w:lvlText w:val="§%1."/>
      <w:lvlJc w:val="left"/>
      <w:pPr>
        <w:tabs>
          <w:tab w:val="num" w:pos="360"/>
        </w:tabs>
        <w:ind w:left="360" w:hanging="360"/>
      </w:pPr>
      <w:rPr>
        <w:rFonts w:ascii="Times New Roman" w:hAnsi="Times New Roman" w:cs="Times New Roman" w:hint="default"/>
        <w:b/>
        <w:i w:val="0"/>
        <w:color w:val="auto"/>
        <w:sz w:val="24"/>
        <w:szCs w:val="24"/>
      </w:rPr>
    </w:lvl>
    <w:lvl w:ilvl="1">
      <w:start w:val="1"/>
      <w:numFmt w:val="decimal"/>
      <w:lvlText w:val="%2."/>
      <w:lvlJc w:val="left"/>
      <w:pPr>
        <w:tabs>
          <w:tab w:val="num" w:pos="792"/>
        </w:tabs>
        <w:ind w:left="792" w:hanging="432"/>
      </w:pPr>
      <w:rPr>
        <w:rFonts w:ascii="Times New Roman" w:hAnsi="Times New Roman" w:cs="Times New Roman" w:hint="default"/>
        <w:b w:val="0"/>
        <w:i w:val="0"/>
        <w:sz w:val="22"/>
        <w:szCs w:val="22"/>
      </w:rPr>
    </w:lvl>
    <w:lvl w:ilvl="2">
      <w:start w:val="1"/>
      <w:numFmt w:val="decimal"/>
      <w:lvlText w:val="%2.%3."/>
      <w:lvlJc w:val="left"/>
      <w:pPr>
        <w:tabs>
          <w:tab w:val="num" w:pos="1440"/>
        </w:tabs>
        <w:ind w:left="1224" w:hanging="504"/>
      </w:pPr>
      <w:rPr>
        <w:rFonts w:ascii="Times New Roman" w:hAnsi="Times New Roman" w:cs="Times New Roman" w:hint="default"/>
        <w:b w:val="0"/>
        <w:i w:val="0"/>
        <w:sz w:val="22"/>
        <w:szCs w:val="22"/>
      </w:rPr>
    </w:lvl>
    <w:lvl w:ilvl="3">
      <w:start w:val="1"/>
      <w:numFmt w:val="decimal"/>
      <w:lvlText w:val="%2.%3.%4."/>
      <w:lvlJc w:val="left"/>
      <w:pPr>
        <w:tabs>
          <w:tab w:val="num" w:pos="1800"/>
        </w:tabs>
        <w:ind w:left="1728" w:hanging="648"/>
      </w:pPr>
      <w:rPr>
        <w:rFonts w:ascii="Times New Roman" w:hAnsi="Times New Roman" w:cs="Times New Roman" w:hint="default"/>
        <w:b w:val="0"/>
        <w:i w:val="0"/>
        <w:sz w:val="22"/>
        <w:szCs w:val="22"/>
      </w:rPr>
    </w:lvl>
    <w:lvl w:ilvl="4">
      <w:start w:val="1"/>
      <w:numFmt w:val="decimal"/>
      <w:lvlText w:val="%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nsid w:val="00000002"/>
    <w:multiLevelType w:val="singleLevel"/>
    <w:tmpl w:val="00000002"/>
    <w:name w:val="WW8Num38"/>
    <w:lvl w:ilvl="0">
      <w:start w:val="6"/>
      <w:numFmt w:val="decimal"/>
      <w:lvlText w:val="%1."/>
      <w:lvlJc w:val="left"/>
      <w:pPr>
        <w:tabs>
          <w:tab w:val="num" w:pos="720"/>
        </w:tabs>
        <w:ind w:left="720" w:hanging="360"/>
      </w:pPr>
      <w:rPr>
        <w:rFonts w:hint="default"/>
      </w:rPr>
    </w:lvl>
  </w:abstractNum>
  <w:abstractNum w:abstractNumId="2">
    <w:nsid w:val="00000003"/>
    <w:multiLevelType w:val="multilevel"/>
    <w:tmpl w:val="00000003"/>
    <w:name w:val="WW8Num40"/>
    <w:lvl w:ilvl="0">
      <w:start w:val="3"/>
      <w:numFmt w:val="decimal"/>
      <w:lvlText w:val="%1"/>
      <w:lvlJc w:val="left"/>
      <w:pPr>
        <w:tabs>
          <w:tab w:val="num" w:pos="360"/>
        </w:tabs>
        <w:ind w:left="360" w:hanging="360"/>
      </w:pPr>
      <w:rPr>
        <w:rFonts w:hint="default"/>
        <w:sz w:val="22"/>
        <w:szCs w:val="22"/>
      </w:rPr>
    </w:lvl>
    <w:lvl w:ilvl="1">
      <w:start w:val="1"/>
      <w:numFmt w:val="decimal"/>
      <w:lvlText w:val="%1.%2"/>
      <w:lvlJc w:val="left"/>
      <w:pPr>
        <w:tabs>
          <w:tab w:val="num" w:pos="360"/>
        </w:tabs>
        <w:ind w:left="360" w:hanging="360"/>
      </w:pPr>
      <w:rPr>
        <w:rFonts w:hint="default"/>
        <w:sz w:val="22"/>
        <w:szCs w:val="22"/>
      </w:rPr>
    </w:lvl>
    <w:lvl w:ilvl="2">
      <w:start w:val="1"/>
      <w:numFmt w:val="decimal"/>
      <w:lvlText w:val="%1.%2.%3"/>
      <w:lvlJc w:val="left"/>
      <w:pPr>
        <w:tabs>
          <w:tab w:val="num" w:pos="720"/>
        </w:tabs>
        <w:ind w:left="720" w:hanging="720"/>
      </w:pPr>
      <w:rPr>
        <w:rFonts w:hint="default"/>
        <w:sz w:val="22"/>
        <w:szCs w:val="22"/>
      </w:rPr>
    </w:lvl>
    <w:lvl w:ilvl="3">
      <w:start w:val="1"/>
      <w:numFmt w:val="decimal"/>
      <w:lvlText w:val="%1.%2.%3.%4"/>
      <w:lvlJc w:val="left"/>
      <w:pPr>
        <w:tabs>
          <w:tab w:val="num" w:pos="720"/>
        </w:tabs>
        <w:ind w:left="720" w:hanging="720"/>
      </w:pPr>
      <w:rPr>
        <w:rFonts w:hint="default"/>
        <w:sz w:val="22"/>
        <w:szCs w:val="22"/>
      </w:rPr>
    </w:lvl>
    <w:lvl w:ilvl="4">
      <w:start w:val="1"/>
      <w:numFmt w:val="decimal"/>
      <w:lvlText w:val="%1.%2.%3.%4.%5"/>
      <w:lvlJc w:val="left"/>
      <w:pPr>
        <w:tabs>
          <w:tab w:val="num" w:pos="1080"/>
        </w:tabs>
        <w:ind w:left="1080" w:hanging="1080"/>
      </w:pPr>
      <w:rPr>
        <w:rFonts w:hint="default"/>
        <w:sz w:val="22"/>
        <w:szCs w:val="22"/>
      </w:rPr>
    </w:lvl>
    <w:lvl w:ilvl="5">
      <w:start w:val="1"/>
      <w:numFmt w:val="decimal"/>
      <w:lvlText w:val="%1.%2.%3.%4.%5.%6"/>
      <w:lvlJc w:val="left"/>
      <w:pPr>
        <w:tabs>
          <w:tab w:val="num" w:pos="1080"/>
        </w:tabs>
        <w:ind w:left="1080" w:hanging="1080"/>
      </w:pPr>
      <w:rPr>
        <w:rFonts w:hint="default"/>
        <w:sz w:val="22"/>
        <w:szCs w:val="22"/>
      </w:rPr>
    </w:lvl>
    <w:lvl w:ilvl="6">
      <w:start w:val="1"/>
      <w:numFmt w:val="decimal"/>
      <w:lvlText w:val="%1.%2.%3.%4.%5.%6.%7"/>
      <w:lvlJc w:val="left"/>
      <w:pPr>
        <w:tabs>
          <w:tab w:val="num" w:pos="1440"/>
        </w:tabs>
        <w:ind w:left="1440" w:hanging="1440"/>
      </w:pPr>
      <w:rPr>
        <w:rFonts w:hint="default"/>
        <w:sz w:val="22"/>
        <w:szCs w:val="22"/>
      </w:rPr>
    </w:lvl>
    <w:lvl w:ilvl="7">
      <w:start w:val="1"/>
      <w:numFmt w:val="decimal"/>
      <w:lvlText w:val="%1.%2.%3.%4.%5.%6.%7.%8"/>
      <w:lvlJc w:val="left"/>
      <w:pPr>
        <w:tabs>
          <w:tab w:val="num" w:pos="1440"/>
        </w:tabs>
        <w:ind w:left="1440" w:hanging="1440"/>
      </w:pPr>
      <w:rPr>
        <w:rFonts w:hint="default"/>
        <w:sz w:val="22"/>
        <w:szCs w:val="22"/>
      </w:rPr>
    </w:lvl>
    <w:lvl w:ilvl="8">
      <w:start w:val="1"/>
      <w:numFmt w:val="decimal"/>
      <w:lvlText w:val="%1.%2.%3.%4.%5.%6.%7.%8.%9"/>
      <w:lvlJc w:val="left"/>
      <w:pPr>
        <w:tabs>
          <w:tab w:val="num" w:pos="1440"/>
        </w:tabs>
        <w:ind w:left="1440" w:hanging="1440"/>
      </w:pPr>
      <w:rPr>
        <w:rFonts w:hint="default"/>
        <w:sz w:val="22"/>
        <w:szCs w:val="22"/>
      </w:rPr>
    </w:lvl>
  </w:abstractNum>
  <w:abstractNum w:abstractNumId="3">
    <w:nsid w:val="00000006"/>
    <w:multiLevelType w:val="singleLevel"/>
    <w:tmpl w:val="00000006"/>
    <w:name w:val="WW8Num6"/>
    <w:lvl w:ilvl="0">
      <w:start w:val="1"/>
      <w:numFmt w:val="decimal"/>
      <w:lvlText w:val="%1."/>
      <w:lvlJc w:val="left"/>
      <w:pPr>
        <w:tabs>
          <w:tab w:val="num" w:pos="705"/>
        </w:tabs>
        <w:ind w:left="705" w:hanging="705"/>
      </w:pPr>
    </w:lvl>
  </w:abstractNum>
  <w:abstractNum w:abstractNumId="4">
    <w:nsid w:val="00236B91"/>
    <w:multiLevelType w:val="multilevel"/>
    <w:tmpl w:val="AAE0FBEE"/>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03300AA6"/>
    <w:multiLevelType w:val="hybridMultilevel"/>
    <w:tmpl w:val="1A2C6514"/>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4486ADC"/>
    <w:multiLevelType w:val="multilevel"/>
    <w:tmpl w:val="F0CC6DE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082A5D18"/>
    <w:multiLevelType w:val="hybridMultilevel"/>
    <w:tmpl w:val="07AC958C"/>
    <w:lvl w:ilvl="0" w:tplc="04150019">
      <w:start w:val="1"/>
      <w:numFmt w:val="lowerLetter"/>
      <w:lvlText w:val="%1."/>
      <w:lvlJc w:val="left"/>
      <w:pPr>
        <w:ind w:left="1287" w:hanging="360"/>
      </w:pPr>
    </w:lvl>
    <w:lvl w:ilvl="1" w:tplc="04150019">
      <w:start w:val="1"/>
      <w:numFmt w:val="lowerLetter"/>
      <w:lvlText w:val="%2."/>
      <w:lvlJc w:val="left"/>
      <w:pPr>
        <w:ind w:left="2007" w:hanging="360"/>
      </w:pPr>
    </w:lvl>
    <w:lvl w:ilvl="2" w:tplc="B380D07A">
      <w:start w:val="1"/>
      <w:numFmt w:val="decimal"/>
      <w:lvlText w:val="%3."/>
      <w:lvlJc w:val="left"/>
      <w:pPr>
        <w:ind w:left="2907" w:hanging="360"/>
      </w:pPr>
      <w:rPr>
        <w:rFonts w:hint="default"/>
      </w:r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
    <w:nsid w:val="0A9476C3"/>
    <w:multiLevelType w:val="hybridMultilevel"/>
    <w:tmpl w:val="DB36694C"/>
    <w:lvl w:ilvl="0" w:tplc="04150019">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nsid w:val="0D732D00"/>
    <w:multiLevelType w:val="hybridMultilevel"/>
    <w:tmpl w:val="109214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12A3BC8"/>
    <w:multiLevelType w:val="hybridMultilevel"/>
    <w:tmpl w:val="2D708B92"/>
    <w:lvl w:ilvl="0" w:tplc="7B8E7D6A">
      <w:start w:val="1"/>
      <w:numFmt w:val="decimal"/>
      <w:lvlText w:val="%1."/>
      <w:lvlJc w:val="left"/>
      <w:pPr>
        <w:tabs>
          <w:tab w:val="num" w:pos="454"/>
        </w:tabs>
        <w:ind w:left="454" w:hanging="454"/>
      </w:pPr>
      <w:rPr>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nsid w:val="1BC62AA5"/>
    <w:multiLevelType w:val="hybridMultilevel"/>
    <w:tmpl w:val="6ABE72C6"/>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D6564BA"/>
    <w:multiLevelType w:val="hybridMultilevel"/>
    <w:tmpl w:val="3776FD36"/>
    <w:lvl w:ilvl="0" w:tplc="7B8E7D6A">
      <w:start w:val="1"/>
      <w:numFmt w:val="decimal"/>
      <w:lvlText w:val="%1."/>
      <w:lvlJc w:val="left"/>
      <w:pPr>
        <w:tabs>
          <w:tab w:val="num" w:pos="454"/>
        </w:tabs>
        <w:ind w:left="454" w:hanging="454"/>
      </w:pPr>
      <w:rPr>
        <w:b w:val="0"/>
        <w:i w:val="0"/>
      </w:rPr>
    </w:lvl>
    <w:lvl w:ilvl="1" w:tplc="04150017">
      <w:start w:val="1"/>
      <w:numFmt w:val="lowerLetter"/>
      <w:lvlText w:val="%2)"/>
      <w:lvlJc w:val="left"/>
      <w:pPr>
        <w:tabs>
          <w:tab w:val="num" w:pos="1440"/>
        </w:tabs>
        <w:ind w:left="1440" w:hanging="360"/>
      </w:pPr>
      <w:rPr>
        <w:rFonts w:hint="default"/>
        <w:b w:val="0"/>
        <w:i w:val="0"/>
      </w:rPr>
    </w:lvl>
    <w:lvl w:ilvl="2" w:tplc="43AEEA8E">
      <w:start w:val="7"/>
      <w:numFmt w:val="bullet"/>
      <w:lvlText w:val="-"/>
      <w:lvlJc w:val="left"/>
      <w:pPr>
        <w:tabs>
          <w:tab w:val="num" w:pos="2340"/>
        </w:tabs>
        <w:ind w:left="2340" w:hanging="360"/>
      </w:pPr>
      <w:rPr>
        <w:rFonts w:ascii="Times New Roman" w:eastAsia="Times New Roman" w:hAnsi="Times New Roman" w:cs="Times New Roman" w:hint="default"/>
        <w:b w:val="0"/>
        <w:i w:val="0"/>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nsid w:val="222F2F1D"/>
    <w:multiLevelType w:val="hybridMultilevel"/>
    <w:tmpl w:val="70AC0308"/>
    <w:lvl w:ilvl="0" w:tplc="04150019">
      <w:start w:val="1"/>
      <w:numFmt w:val="lowerLetter"/>
      <w:lvlText w:val="%1."/>
      <w:lvlJc w:val="left"/>
      <w:pPr>
        <w:ind w:left="1350" w:hanging="360"/>
      </w:pPr>
    </w:lvl>
    <w:lvl w:ilvl="1" w:tplc="04150019" w:tentative="1">
      <w:start w:val="1"/>
      <w:numFmt w:val="lowerLetter"/>
      <w:lvlText w:val="%2."/>
      <w:lvlJc w:val="left"/>
      <w:pPr>
        <w:ind w:left="2070" w:hanging="360"/>
      </w:pPr>
    </w:lvl>
    <w:lvl w:ilvl="2" w:tplc="0415001B" w:tentative="1">
      <w:start w:val="1"/>
      <w:numFmt w:val="lowerRoman"/>
      <w:lvlText w:val="%3."/>
      <w:lvlJc w:val="right"/>
      <w:pPr>
        <w:ind w:left="2790" w:hanging="180"/>
      </w:pPr>
    </w:lvl>
    <w:lvl w:ilvl="3" w:tplc="0415000F" w:tentative="1">
      <w:start w:val="1"/>
      <w:numFmt w:val="decimal"/>
      <w:lvlText w:val="%4."/>
      <w:lvlJc w:val="left"/>
      <w:pPr>
        <w:ind w:left="3510" w:hanging="360"/>
      </w:pPr>
    </w:lvl>
    <w:lvl w:ilvl="4" w:tplc="04150019" w:tentative="1">
      <w:start w:val="1"/>
      <w:numFmt w:val="lowerLetter"/>
      <w:lvlText w:val="%5."/>
      <w:lvlJc w:val="left"/>
      <w:pPr>
        <w:ind w:left="4230" w:hanging="360"/>
      </w:pPr>
    </w:lvl>
    <w:lvl w:ilvl="5" w:tplc="0415001B" w:tentative="1">
      <w:start w:val="1"/>
      <w:numFmt w:val="lowerRoman"/>
      <w:lvlText w:val="%6."/>
      <w:lvlJc w:val="right"/>
      <w:pPr>
        <w:ind w:left="4950" w:hanging="180"/>
      </w:pPr>
    </w:lvl>
    <w:lvl w:ilvl="6" w:tplc="0415000F" w:tentative="1">
      <w:start w:val="1"/>
      <w:numFmt w:val="decimal"/>
      <w:lvlText w:val="%7."/>
      <w:lvlJc w:val="left"/>
      <w:pPr>
        <w:ind w:left="5670" w:hanging="360"/>
      </w:pPr>
    </w:lvl>
    <w:lvl w:ilvl="7" w:tplc="04150019" w:tentative="1">
      <w:start w:val="1"/>
      <w:numFmt w:val="lowerLetter"/>
      <w:lvlText w:val="%8."/>
      <w:lvlJc w:val="left"/>
      <w:pPr>
        <w:ind w:left="6390" w:hanging="360"/>
      </w:pPr>
    </w:lvl>
    <w:lvl w:ilvl="8" w:tplc="0415001B" w:tentative="1">
      <w:start w:val="1"/>
      <w:numFmt w:val="lowerRoman"/>
      <w:lvlText w:val="%9."/>
      <w:lvlJc w:val="right"/>
      <w:pPr>
        <w:ind w:left="7110" w:hanging="180"/>
      </w:pPr>
    </w:lvl>
  </w:abstractNum>
  <w:abstractNum w:abstractNumId="14">
    <w:nsid w:val="29486DD4"/>
    <w:multiLevelType w:val="hybridMultilevel"/>
    <w:tmpl w:val="631CA01A"/>
    <w:lvl w:ilvl="0" w:tplc="E206C474">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9F3075A"/>
    <w:multiLevelType w:val="hybridMultilevel"/>
    <w:tmpl w:val="07B6364E"/>
    <w:lvl w:ilvl="0" w:tplc="A308FC42">
      <w:start w:val="1"/>
      <w:numFmt w:val="decimal"/>
      <w:lvlText w:val="%1."/>
      <w:lvlJc w:val="left"/>
      <w:pPr>
        <w:ind w:left="930" w:hanging="57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2A40223D"/>
    <w:multiLevelType w:val="hybridMultilevel"/>
    <w:tmpl w:val="D728A6C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2DAD0D3A"/>
    <w:multiLevelType w:val="hybridMultilevel"/>
    <w:tmpl w:val="F0C2E71E"/>
    <w:lvl w:ilvl="0" w:tplc="189EEB66">
      <w:start w:val="1"/>
      <w:numFmt w:val="decimal"/>
      <w:lvlText w:val="%1."/>
      <w:lvlJc w:val="center"/>
      <w:pPr>
        <w:ind w:left="720" w:hanging="360"/>
      </w:pPr>
      <w:rPr>
        <w:rFonts w:hint="default"/>
      </w:rPr>
    </w:lvl>
    <w:lvl w:ilvl="1" w:tplc="F510170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2F48252C"/>
    <w:multiLevelType w:val="hybridMultilevel"/>
    <w:tmpl w:val="2F40033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2FDC4E8B"/>
    <w:multiLevelType w:val="hybridMultilevel"/>
    <w:tmpl w:val="C6CCF38E"/>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0D21DD2"/>
    <w:multiLevelType w:val="hybridMultilevel"/>
    <w:tmpl w:val="A086B080"/>
    <w:lvl w:ilvl="0" w:tplc="4CDE7290">
      <w:start w:val="1"/>
      <w:numFmt w:val="upperRoman"/>
      <w:lvlText w:val="%1."/>
      <w:lvlJc w:val="left"/>
      <w:pPr>
        <w:ind w:left="1800" w:hanging="72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nsid w:val="44FD50E8"/>
    <w:multiLevelType w:val="hybridMultilevel"/>
    <w:tmpl w:val="2E025A94"/>
    <w:lvl w:ilvl="0" w:tplc="6CAC9AA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nsid w:val="4A170963"/>
    <w:multiLevelType w:val="hybridMultilevel"/>
    <w:tmpl w:val="001A48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BC1005F"/>
    <w:multiLevelType w:val="hybridMultilevel"/>
    <w:tmpl w:val="4A4A51D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535F32F0"/>
    <w:multiLevelType w:val="hybridMultilevel"/>
    <w:tmpl w:val="26E6AD7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597060E4"/>
    <w:multiLevelType w:val="hybridMultilevel"/>
    <w:tmpl w:val="49EEC0F0"/>
    <w:lvl w:ilvl="0" w:tplc="30E67218">
      <w:start w:val="1"/>
      <w:numFmt w:val="decimal"/>
      <w:lvlText w:val="%1."/>
      <w:lvlJc w:val="left"/>
      <w:pPr>
        <w:ind w:left="720" w:hanging="360"/>
      </w:pPr>
      <w:rPr>
        <w:rFonts w:ascii="Arial" w:hAnsi="Arial"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5C614C15"/>
    <w:multiLevelType w:val="hybridMultilevel"/>
    <w:tmpl w:val="26AAC672"/>
    <w:lvl w:ilvl="0" w:tplc="77AEF38A">
      <w:start w:val="5"/>
      <w:numFmt w:val="decimal"/>
      <w:lvlText w:val="%1."/>
      <w:lvlJc w:val="center"/>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nsid w:val="74C4530B"/>
    <w:multiLevelType w:val="multilevel"/>
    <w:tmpl w:val="215AE19C"/>
    <w:styleLink w:val="WW8Num3"/>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28">
    <w:nsid w:val="7A946461"/>
    <w:multiLevelType w:val="hybridMultilevel"/>
    <w:tmpl w:val="3128423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nsid w:val="7E8F0DA8"/>
    <w:multiLevelType w:val="hybridMultilevel"/>
    <w:tmpl w:val="1C14831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num w:numId="1">
    <w:abstractNumId w:val="16"/>
  </w:num>
  <w:num w:numId="2">
    <w:abstractNumId w:val="27"/>
  </w:num>
  <w:num w:numId="3">
    <w:abstractNumId w:val="19"/>
  </w:num>
  <w:num w:numId="4">
    <w:abstractNumId w:val="14"/>
  </w:num>
  <w:num w:numId="5">
    <w:abstractNumId w:val="4"/>
  </w:num>
  <w:num w:numId="6">
    <w:abstractNumId w:val="21"/>
  </w:num>
  <w:num w:numId="7">
    <w:abstractNumId w:val="29"/>
  </w:num>
  <w:num w:numId="8">
    <w:abstractNumId w:val="9"/>
  </w:num>
  <w:num w:numId="9">
    <w:abstractNumId w:val="20"/>
  </w:num>
  <w:num w:numId="10">
    <w:abstractNumId w:val="5"/>
  </w:num>
  <w:num w:numId="11">
    <w:abstractNumId w:val="11"/>
  </w:num>
  <w:num w:numId="12">
    <w:abstractNumId w:val="17"/>
  </w:num>
  <w:num w:numId="13">
    <w:abstractNumId w:val="7"/>
  </w:num>
  <w:num w:numId="14">
    <w:abstractNumId w:val="22"/>
  </w:num>
  <w:num w:numId="15">
    <w:abstractNumId w:val="13"/>
  </w:num>
  <w:num w:numId="16">
    <w:abstractNumId w:val="18"/>
  </w:num>
  <w:num w:numId="17">
    <w:abstractNumId w:val="10"/>
  </w:num>
  <w:num w:numId="18">
    <w:abstractNumId w:val="26"/>
  </w:num>
  <w:num w:numId="19">
    <w:abstractNumId w:val="12"/>
  </w:num>
  <w:num w:numId="20">
    <w:abstractNumId w:val="24"/>
  </w:num>
  <w:num w:numId="21">
    <w:abstractNumId w:val="15"/>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num>
  <w:num w:numId="24">
    <w:abstractNumId w:val="28"/>
  </w:num>
  <w:num w:numId="25">
    <w:abstractNumId w:val="8"/>
  </w:num>
  <w:num w:numId="26">
    <w:abstractNumId w:val="25"/>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stylePaneFormatFilter w:val="0000"/>
  <w:defaultTabStop w:val="709"/>
  <w:hyphenationZone w:val="425"/>
  <w:defaultTableStyle w:val="Normalny"/>
  <w:drawingGridHorizontalSpacing w:val="100"/>
  <w:drawingGridVerticalSpacing w:val="0"/>
  <w:displayHorizontalDrawingGridEvery w:val="0"/>
  <w:displayVerticalDrawingGridEvery w:val="0"/>
  <w:characterSpacingControl w:val="doNotCompress"/>
  <w:hdrShapeDefaults>
    <o:shapedefaults v:ext="edit" spidmax="2050">
      <o:colormenu v:ext="edit" fillcolor="none [4]" strokecolor="none [1]" shadowcolor="none [2]"/>
    </o:shapedefaults>
  </w:hdrShapeDefaults>
  <w:footnotePr>
    <w:footnote w:id="0"/>
    <w:footnote w:id="1"/>
  </w:footnotePr>
  <w:endnotePr>
    <w:endnote w:id="0"/>
    <w:endnote w:id="1"/>
  </w:endnotePr>
  <w:compat/>
  <w:rsids>
    <w:rsidRoot w:val="00A65793"/>
    <w:rsid w:val="000131F2"/>
    <w:rsid w:val="00013A99"/>
    <w:rsid w:val="0002238F"/>
    <w:rsid w:val="000243DF"/>
    <w:rsid w:val="00032C4A"/>
    <w:rsid w:val="000344F4"/>
    <w:rsid w:val="0003460D"/>
    <w:rsid w:val="00036DFE"/>
    <w:rsid w:val="000419F0"/>
    <w:rsid w:val="00045B67"/>
    <w:rsid w:val="000525BD"/>
    <w:rsid w:val="000619FE"/>
    <w:rsid w:val="00061E09"/>
    <w:rsid w:val="00070368"/>
    <w:rsid w:val="000727DC"/>
    <w:rsid w:val="00072B26"/>
    <w:rsid w:val="000774DD"/>
    <w:rsid w:val="00080184"/>
    <w:rsid w:val="00080ACC"/>
    <w:rsid w:val="0008457F"/>
    <w:rsid w:val="000861B9"/>
    <w:rsid w:val="00086B79"/>
    <w:rsid w:val="000906F1"/>
    <w:rsid w:val="0009190F"/>
    <w:rsid w:val="00093F37"/>
    <w:rsid w:val="00095577"/>
    <w:rsid w:val="00095DD1"/>
    <w:rsid w:val="000A38C7"/>
    <w:rsid w:val="000A4E6C"/>
    <w:rsid w:val="000B4461"/>
    <w:rsid w:val="000B6D7A"/>
    <w:rsid w:val="000C4E54"/>
    <w:rsid w:val="000D47D3"/>
    <w:rsid w:val="000D548F"/>
    <w:rsid w:val="000E1297"/>
    <w:rsid w:val="000E2755"/>
    <w:rsid w:val="000E44D2"/>
    <w:rsid w:val="000F03FD"/>
    <w:rsid w:val="000F1E09"/>
    <w:rsid w:val="000F3DA5"/>
    <w:rsid w:val="00104682"/>
    <w:rsid w:val="001047C6"/>
    <w:rsid w:val="001057EC"/>
    <w:rsid w:val="00105FDD"/>
    <w:rsid w:val="00107137"/>
    <w:rsid w:val="00113359"/>
    <w:rsid w:val="00116C54"/>
    <w:rsid w:val="00116DC9"/>
    <w:rsid w:val="00125F86"/>
    <w:rsid w:val="0012638D"/>
    <w:rsid w:val="0013051F"/>
    <w:rsid w:val="00133BED"/>
    <w:rsid w:val="00135330"/>
    <w:rsid w:val="00135D20"/>
    <w:rsid w:val="00136CF7"/>
    <w:rsid w:val="00140278"/>
    <w:rsid w:val="00142749"/>
    <w:rsid w:val="001439C4"/>
    <w:rsid w:val="0015102E"/>
    <w:rsid w:val="00163C90"/>
    <w:rsid w:val="00177F1A"/>
    <w:rsid w:val="001824D3"/>
    <w:rsid w:val="001838E8"/>
    <w:rsid w:val="00183B33"/>
    <w:rsid w:val="00186F2D"/>
    <w:rsid w:val="0018704C"/>
    <w:rsid w:val="00187984"/>
    <w:rsid w:val="001973DF"/>
    <w:rsid w:val="0019750F"/>
    <w:rsid w:val="001B115D"/>
    <w:rsid w:val="001B4067"/>
    <w:rsid w:val="001B6D0A"/>
    <w:rsid w:val="001C04A8"/>
    <w:rsid w:val="001D1DCE"/>
    <w:rsid w:val="001D67DD"/>
    <w:rsid w:val="001D6F63"/>
    <w:rsid w:val="001E1355"/>
    <w:rsid w:val="001E7C30"/>
    <w:rsid w:val="001F5A07"/>
    <w:rsid w:val="001F6500"/>
    <w:rsid w:val="00216D29"/>
    <w:rsid w:val="002327D5"/>
    <w:rsid w:val="00232E58"/>
    <w:rsid w:val="002417DA"/>
    <w:rsid w:val="0025021E"/>
    <w:rsid w:val="00255053"/>
    <w:rsid w:val="00256211"/>
    <w:rsid w:val="00257107"/>
    <w:rsid w:val="002579DD"/>
    <w:rsid w:val="00260171"/>
    <w:rsid w:val="00263AE0"/>
    <w:rsid w:val="00264A74"/>
    <w:rsid w:val="00265517"/>
    <w:rsid w:val="002711D8"/>
    <w:rsid w:val="0027289C"/>
    <w:rsid w:val="002741B0"/>
    <w:rsid w:val="002747BC"/>
    <w:rsid w:val="002849B6"/>
    <w:rsid w:val="00293786"/>
    <w:rsid w:val="002938C2"/>
    <w:rsid w:val="0029457E"/>
    <w:rsid w:val="00295D36"/>
    <w:rsid w:val="002A520F"/>
    <w:rsid w:val="002A56A5"/>
    <w:rsid w:val="002B760A"/>
    <w:rsid w:val="002D6B3F"/>
    <w:rsid w:val="002E5311"/>
    <w:rsid w:val="002E6A12"/>
    <w:rsid w:val="002F5798"/>
    <w:rsid w:val="002F77EC"/>
    <w:rsid w:val="0030348C"/>
    <w:rsid w:val="00304764"/>
    <w:rsid w:val="00310509"/>
    <w:rsid w:val="00310F3E"/>
    <w:rsid w:val="00317CC1"/>
    <w:rsid w:val="00320B4B"/>
    <w:rsid w:val="00324EE6"/>
    <w:rsid w:val="00327CA9"/>
    <w:rsid w:val="00341581"/>
    <w:rsid w:val="00347F39"/>
    <w:rsid w:val="00355283"/>
    <w:rsid w:val="00373B0A"/>
    <w:rsid w:val="003933A5"/>
    <w:rsid w:val="0039721B"/>
    <w:rsid w:val="003978A1"/>
    <w:rsid w:val="003A7942"/>
    <w:rsid w:val="003B724C"/>
    <w:rsid w:val="003C0832"/>
    <w:rsid w:val="003C1B9E"/>
    <w:rsid w:val="003D08DC"/>
    <w:rsid w:val="003D2C48"/>
    <w:rsid w:val="003D5EDE"/>
    <w:rsid w:val="003D621C"/>
    <w:rsid w:val="003D7539"/>
    <w:rsid w:val="003E2C1B"/>
    <w:rsid w:val="003E4CE3"/>
    <w:rsid w:val="003F0868"/>
    <w:rsid w:val="003F5F62"/>
    <w:rsid w:val="003F74E7"/>
    <w:rsid w:val="003F7725"/>
    <w:rsid w:val="004138D3"/>
    <w:rsid w:val="00415159"/>
    <w:rsid w:val="004173FF"/>
    <w:rsid w:val="00432C2F"/>
    <w:rsid w:val="00434E0F"/>
    <w:rsid w:val="00440846"/>
    <w:rsid w:val="00454898"/>
    <w:rsid w:val="00470832"/>
    <w:rsid w:val="00472489"/>
    <w:rsid w:val="00474144"/>
    <w:rsid w:val="00474A22"/>
    <w:rsid w:val="00476D1D"/>
    <w:rsid w:val="0048047B"/>
    <w:rsid w:val="00484D0D"/>
    <w:rsid w:val="00487000"/>
    <w:rsid w:val="00497B0D"/>
    <w:rsid w:val="004A1D52"/>
    <w:rsid w:val="004A2D12"/>
    <w:rsid w:val="004A55A8"/>
    <w:rsid w:val="004A5FC5"/>
    <w:rsid w:val="004A7EE6"/>
    <w:rsid w:val="004B3234"/>
    <w:rsid w:val="004B56BF"/>
    <w:rsid w:val="004C3270"/>
    <w:rsid w:val="004D0AE0"/>
    <w:rsid w:val="004D2631"/>
    <w:rsid w:val="004D42D7"/>
    <w:rsid w:val="004D5A0A"/>
    <w:rsid w:val="004D6228"/>
    <w:rsid w:val="004E4DC5"/>
    <w:rsid w:val="004E7A11"/>
    <w:rsid w:val="004F4DF0"/>
    <w:rsid w:val="004F73AE"/>
    <w:rsid w:val="00500265"/>
    <w:rsid w:val="00500D73"/>
    <w:rsid w:val="0050264A"/>
    <w:rsid w:val="005031E2"/>
    <w:rsid w:val="005060DF"/>
    <w:rsid w:val="00510092"/>
    <w:rsid w:val="005118CF"/>
    <w:rsid w:val="00515FE5"/>
    <w:rsid w:val="005174EB"/>
    <w:rsid w:val="0052320A"/>
    <w:rsid w:val="00524B17"/>
    <w:rsid w:val="005272F4"/>
    <w:rsid w:val="005353DF"/>
    <w:rsid w:val="00536888"/>
    <w:rsid w:val="0053772B"/>
    <w:rsid w:val="00543310"/>
    <w:rsid w:val="00551A44"/>
    <w:rsid w:val="0055290A"/>
    <w:rsid w:val="00553D5A"/>
    <w:rsid w:val="00554B29"/>
    <w:rsid w:val="0056192C"/>
    <w:rsid w:val="00566BF2"/>
    <w:rsid w:val="00570D73"/>
    <w:rsid w:val="0057174B"/>
    <w:rsid w:val="00581C51"/>
    <w:rsid w:val="005830C1"/>
    <w:rsid w:val="005A137E"/>
    <w:rsid w:val="005A2DB8"/>
    <w:rsid w:val="005A66CC"/>
    <w:rsid w:val="005B0CB4"/>
    <w:rsid w:val="005D1DD9"/>
    <w:rsid w:val="005D3C4D"/>
    <w:rsid w:val="005D75E9"/>
    <w:rsid w:val="005E3B69"/>
    <w:rsid w:val="005F40E1"/>
    <w:rsid w:val="00613357"/>
    <w:rsid w:val="00614F3E"/>
    <w:rsid w:val="00624451"/>
    <w:rsid w:val="00626127"/>
    <w:rsid w:val="006277C5"/>
    <w:rsid w:val="00640D52"/>
    <w:rsid w:val="0064112A"/>
    <w:rsid w:val="006444B5"/>
    <w:rsid w:val="0066265B"/>
    <w:rsid w:val="006758D0"/>
    <w:rsid w:val="00680DBC"/>
    <w:rsid w:val="00683415"/>
    <w:rsid w:val="0068387D"/>
    <w:rsid w:val="006911F7"/>
    <w:rsid w:val="00691518"/>
    <w:rsid w:val="00693E7F"/>
    <w:rsid w:val="0069650D"/>
    <w:rsid w:val="00697EF4"/>
    <w:rsid w:val="006A4E04"/>
    <w:rsid w:val="006A5048"/>
    <w:rsid w:val="006B4EC0"/>
    <w:rsid w:val="006B552B"/>
    <w:rsid w:val="006B7C2E"/>
    <w:rsid w:val="006B7DC6"/>
    <w:rsid w:val="006C1101"/>
    <w:rsid w:val="006D0AC0"/>
    <w:rsid w:val="006E09B4"/>
    <w:rsid w:val="006E1AA8"/>
    <w:rsid w:val="006E3628"/>
    <w:rsid w:val="006E3D7B"/>
    <w:rsid w:val="006E5D59"/>
    <w:rsid w:val="006F2124"/>
    <w:rsid w:val="00716B0F"/>
    <w:rsid w:val="00717900"/>
    <w:rsid w:val="00717E00"/>
    <w:rsid w:val="00730084"/>
    <w:rsid w:val="00732C1C"/>
    <w:rsid w:val="007333DD"/>
    <w:rsid w:val="00735406"/>
    <w:rsid w:val="00735E49"/>
    <w:rsid w:val="00735FB9"/>
    <w:rsid w:val="007365C3"/>
    <w:rsid w:val="00736744"/>
    <w:rsid w:val="007404C7"/>
    <w:rsid w:val="007407E2"/>
    <w:rsid w:val="00741927"/>
    <w:rsid w:val="00742C67"/>
    <w:rsid w:val="007537C7"/>
    <w:rsid w:val="007545DF"/>
    <w:rsid w:val="00755986"/>
    <w:rsid w:val="00757CDF"/>
    <w:rsid w:val="0076081F"/>
    <w:rsid w:val="007637C2"/>
    <w:rsid w:val="0076470F"/>
    <w:rsid w:val="00773159"/>
    <w:rsid w:val="00780479"/>
    <w:rsid w:val="00782062"/>
    <w:rsid w:val="007833FE"/>
    <w:rsid w:val="00783AF9"/>
    <w:rsid w:val="00794BAD"/>
    <w:rsid w:val="007A1245"/>
    <w:rsid w:val="007A151F"/>
    <w:rsid w:val="007A65B8"/>
    <w:rsid w:val="007B3C94"/>
    <w:rsid w:val="007B61D8"/>
    <w:rsid w:val="007C4EE2"/>
    <w:rsid w:val="007C5706"/>
    <w:rsid w:val="007D6499"/>
    <w:rsid w:val="007E0878"/>
    <w:rsid w:val="007E7C65"/>
    <w:rsid w:val="007F3240"/>
    <w:rsid w:val="007F4CA7"/>
    <w:rsid w:val="007F5E9F"/>
    <w:rsid w:val="00800096"/>
    <w:rsid w:val="00800CE0"/>
    <w:rsid w:val="00800FC1"/>
    <w:rsid w:val="00803041"/>
    <w:rsid w:val="00803D1A"/>
    <w:rsid w:val="00807B8C"/>
    <w:rsid w:val="00811B06"/>
    <w:rsid w:val="00821332"/>
    <w:rsid w:val="00823A12"/>
    <w:rsid w:val="00824230"/>
    <w:rsid w:val="00831133"/>
    <w:rsid w:val="00833236"/>
    <w:rsid w:val="008333DC"/>
    <w:rsid w:val="0083423C"/>
    <w:rsid w:val="00835F95"/>
    <w:rsid w:val="0084287D"/>
    <w:rsid w:val="00844ADF"/>
    <w:rsid w:val="0084773F"/>
    <w:rsid w:val="0085099B"/>
    <w:rsid w:val="0085257D"/>
    <w:rsid w:val="00860ABC"/>
    <w:rsid w:val="008622B4"/>
    <w:rsid w:val="00866712"/>
    <w:rsid w:val="008679CE"/>
    <w:rsid w:val="0087257E"/>
    <w:rsid w:val="008740DB"/>
    <w:rsid w:val="0088737F"/>
    <w:rsid w:val="008924A2"/>
    <w:rsid w:val="008925B7"/>
    <w:rsid w:val="00895D98"/>
    <w:rsid w:val="00897CD9"/>
    <w:rsid w:val="008A02E3"/>
    <w:rsid w:val="008A2948"/>
    <w:rsid w:val="008B258F"/>
    <w:rsid w:val="008B281D"/>
    <w:rsid w:val="008E5170"/>
    <w:rsid w:val="008F1D97"/>
    <w:rsid w:val="008F71A1"/>
    <w:rsid w:val="00901778"/>
    <w:rsid w:val="009028A2"/>
    <w:rsid w:val="009047DE"/>
    <w:rsid w:val="0091016A"/>
    <w:rsid w:val="0091183C"/>
    <w:rsid w:val="00911E6C"/>
    <w:rsid w:val="009141B1"/>
    <w:rsid w:val="009235F6"/>
    <w:rsid w:val="0092558C"/>
    <w:rsid w:val="00930305"/>
    <w:rsid w:val="00931D26"/>
    <w:rsid w:val="0093227C"/>
    <w:rsid w:val="00935232"/>
    <w:rsid w:val="00936E00"/>
    <w:rsid w:val="00940B64"/>
    <w:rsid w:val="00942A57"/>
    <w:rsid w:val="009460EE"/>
    <w:rsid w:val="009471F9"/>
    <w:rsid w:val="00950FA1"/>
    <w:rsid w:val="00952F34"/>
    <w:rsid w:val="00955179"/>
    <w:rsid w:val="009559C2"/>
    <w:rsid w:val="00956CBB"/>
    <w:rsid w:val="00961155"/>
    <w:rsid w:val="00967F36"/>
    <w:rsid w:val="0097033F"/>
    <w:rsid w:val="0097065E"/>
    <w:rsid w:val="00970D02"/>
    <w:rsid w:val="00976321"/>
    <w:rsid w:val="00976EE0"/>
    <w:rsid w:val="00982163"/>
    <w:rsid w:val="00987A65"/>
    <w:rsid w:val="0099023E"/>
    <w:rsid w:val="0099045A"/>
    <w:rsid w:val="00993BBF"/>
    <w:rsid w:val="00993EF5"/>
    <w:rsid w:val="00995413"/>
    <w:rsid w:val="00996784"/>
    <w:rsid w:val="009A281F"/>
    <w:rsid w:val="009A34F2"/>
    <w:rsid w:val="009A3BF1"/>
    <w:rsid w:val="009B3C66"/>
    <w:rsid w:val="009C25B9"/>
    <w:rsid w:val="009C5768"/>
    <w:rsid w:val="009D1ADC"/>
    <w:rsid w:val="009E48CE"/>
    <w:rsid w:val="009F1FD7"/>
    <w:rsid w:val="009F6330"/>
    <w:rsid w:val="00A024D2"/>
    <w:rsid w:val="00A04DCD"/>
    <w:rsid w:val="00A322C1"/>
    <w:rsid w:val="00A3271E"/>
    <w:rsid w:val="00A33E30"/>
    <w:rsid w:val="00A35670"/>
    <w:rsid w:val="00A5446C"/>
    <w:rsid w:val="00A62049"/>
    <w:rsid w:val="00A63634"/>
    <w:rsid w:val="00A65793"/>
    <w:rsid w:val="00A67E95"/>
    <w:rsid w:val="00A72DF9"/>
    <w:rsid w:val="00A746BD"/>
    <w:rsid w:val="00A76FD0"/>
    <w:rsid w:val="00A7702A"/>
    <w:rsid w:val="00A80C24"/>
    <w:rsid w:val="00A866B5"/>
    <w:rsid w:val="00A90C19"/>
    <w:rsid w:val="00A925FF"/>
    <w:rsid w:val="00A9472D"/>
    <w:rsid w:val="00A96280"/>
    <w:rsid w:val="00AA0C69"/>
    <w:rsid w:val="00AA3C0B"/>
    <w:rsid w:val="00AA7FE5"/>
    <w:rsid w:val="00AB13A6"/>
    <w:rsid w:val="00AB1BBC"/>
    <w:rsid w:val="00AB38E1"/>
    <w:rsid w:val="00AB4E85"/>
    <w:rsid w:val="00AB504B"/>
    <w:rsid w:val="00AC5A07"/>
    <w:rsid w:val="00AC7D9C"/>
    <w:rsid w:val="00AD6720"/>
    <w:rsid w:val="00AD6F92"/>
    <w:rsid w:val="00AE329C"/>
    <w:rsid w:val="00AF042F"/>
    <w:rsid w:val="00AF2526"/>
    <w:rsid w:val="00AF3ECE"/>
    <w:rsid w:val="00AF77F6"/>
    <w:rsid w:val="00B018D1"/>
    <w:rsid w:val="00B046CD"/>
    <w:rsid w:val="00B116FB"/>
    <w:rsid w:val="00B11801"/>
    <w:rsid w:val="00B11C17"/>
    <w:rsid w:val="00B128C2"/>
    <w:rsid w:val="00B158F0"/>
    <w:rsid w:val="00B1689A"/>
    <w:rsid w:val="00B16BCF"/>
    <w:rsid w:val="00B20A1E"/>
    <w:rsid w:val="00B21311"/>
    <w:rsid w:val="00B214A9"/>
    <w:rsid w:val="00B26C2A"/>
    <w:rsid w:val="00B27878"/>
    <w:rsid w:val="00B32ABD"/>
    <w:rsid w:val="00B416B6"/>
    <w:rsid w:val="00B51955"/>
    <w:rsid w:val="00B57FC9"/>
    <w:rsid w:val="00B62094"/>
    <w:rsid w:val="00B638B8"/>
    <w:rsid w:val="00B64141"/>
    <w:rsid w:val="00B734AD"/>
    <w:rsid w:val="00B8251C"/>
    <w:rsid w:val="00B839FD"/>
    <w:rsid w:val="00B83E52"/>
    <w:rsid w:val="00B852D8"/>
    <w:rsid w:val="00B87AE1"/>
    <w:rsid w:val="00B94B42"/>
    <w:rsid w:val="00B94D9E"/>
    <w:rsid w:val="00B95E00"/>
    <w:rsid w:val="00B96E3F"/>
    <w:rsid w:val="00B97517"/>
    <w:rsid w:val="00B979B8"/>
    <w:rsid w:val="00BA2F2D"/>
    <w:rsid w:val="00BA35A3"/>
    <w:rsid w:val="00BB6803"/>
    <w:rsid w:val="00BC35E6"/>
    <w:rsid w:val="00BC5AA2"/>
    <w:rsid w:val="00BC6389"/>
    <w:rsid w:val="00BD379A"/>
    <w:rsid w:val="00BD6D8B"/>
    <w:rsid w:val="00BE2B74"/>
    <w:rsid w:val="00BE6403"/>
    <w:rsid w:val="00BE7F87"/>
    <w:rsid w:val="00BF035D"/>
    <w:rsid w:val="00BF18EC"/>
    <w:rsid w:val="00BF224B"/>
    <w:rsid w:val="00BF236D"/>
    <w:rsid w:val="00BF4465"/>
    <w:rsid w:val="00BF6BCD"/>
    <w:rsid w:val="00C02AF2"/>
    <w:rsid w:val="00C1185F"/>
    <w:rsid w:val="00C140EB"/>
    <w:rsid w:val="00C141E1"/>
    <w:rsid w:val="00C14617"/>
    <w:rsid w:val="00C16E76"/>
    <w:rsid w:val="00C21070"/>
    <w:rsid w:val="00C31963"/>
    <w:rsid w:val="00C31F84"/>
    <w:rsid w:val="00C40721"/>
    <w:rsid w:val="00C441F2"/>
    <w:rsid w:val="00C511D6"/>
    <w:rsid w:val="00C549D8"/>
    <w:rsid w:val="00C55434"/>
    <w:rsid w:val="00C6007A"/>
    <w:rsid w:val="00C627D6"/>
    <w:rsid w:val="00C72F53"/>
    <w:rsid w:val="00C73675"/>
    <w:rsid w:val="00C77B84"/>
    <w:rsid w:val="00C82020"/>
    <w:rsid w:val="00C858CB"/>
    <w:rsid w:val="00C86C30"/>
    <w:rsid w:val="00C87E6E"/>
    <w:rsid w:val="00C87E82"/>
    <w:rsid w:val="00C952A0"/>
    <w:rsid w:val="00C9735B"/>
    <w:rsid w:val="00C97C88"/>
    <w:rsid w:val="00CA0B40"/>
    <w:rsid w:val="00CA5464"/>
    <w:rsid w:val="00CB09FE"/>
    <w:rsid w:val="00CB6BB8"/>
    <w:rsid w:val="00CD122F"/>
    <w:rsid w:val="00CD1490"/>
    <w:rsid w:val="00CD2A7B"/>
    <w:rsid w:val="00CD3513"/>
    <w:rsid w:val="00CD61C8"/>
    <w:rsid w:val="00CE489B"/>
    <w:rsid w:val="00CF1133"/>
    <w:rsid w:val="00CF113F"/>
    <w:rsid w:val="00CF1543"/>
    <w:rsid w:val="00CF4ED7"/>
    <w:rsid w:val="00CF7108"/>
    <w:rsid w:val="00D00AB7"/>
    <w:rsid w:val="00D050AB"/>
    <w:rsid w:val="00D0579C"/>
    <w:rsid w:val="00D06206"/>
    <w:rsid w:val="00D11229"/>
    <w:rsid w:val="00D13AA0"/>
    <w:rsid w:val="00D14E7F"/>
    <w:rsid w:val="00D172F5"/>
    <w:rsid w:val="00D17443"/>
    <w:rsid w:val="00D2568E"/>
    <w:rsid w:val="00D33AFF"/>
    <w:rsid w:val="00D36BDA"/>
    <w:rsid w:val="00D441D3"/>
    <w:rsid w:val="00D44986"/>
    <w:rsid w:val="00D46817"/>
    <w:rsid w:val="00D47D89"/>
    <w:rsid w:val="00D47EC7"/>
    <w:rsid w:val="00D53693"/>
    <w:rsid w:val="00D57254"/>
    <w:rsid w:val="00D57888"/>
    <w:rsid w:val="00D607BB"/>
    <w:rsid w:val="00D61C30"/>
    <w:rsid w:val="00D61DEA"/>
    <w:rsid w:val="00D64BBD"/>
    <w:rsid w:val="00D74712"/>
    <w:rsid w:val="00D74B7F"/>
    <w:rsid w:val="00D814EA"/>
    <w:rsid w:val="00D8346A"/>
    <w:rsid w:val="00D85009"/>
    <w:rsid w:val="00D9156A"/>
    <w:rsid w:val="00D9673A"/>
    <w:rsid w:val="00DA306E"/>
    <w:rsid w:val="00DB49D3"/>
    <w:rsid w:val="00DB5C5D"/>
    <w:rsid w:val="00DB6922"/>
    <w:rsid w:val="00DC76CE"/>
    <w:rsid w:val="00DD6D2B"/>
    <w:rsid w:val="00DE0CA2"/>
    <w:rsid w:val="00DE187D"/>
    <w:rsid w:val="00DE1886"/>
    <w:rsid w:val="00DE25CD"/>
    <w:rsid w:val="00DE3AA9"/>
    <w:rsid w:val="00DF2613"/>
    <w:rsid w:val="00DF5D71"/>
    <w:rsid w:val="00DF7FE6"/>
    <w:rsid w:val="00E04E24"/>
    <w:rsid w:val="00E100AC"/>
    <w:rsid w:val="00E13046"/>
    <w:rsid w:val="00E2050A"/>
    <w:rsid w:val="00E315C1"/>
    <w:rsid w:val="00E339E2"/>
    <w:rsid w:val="00E3433B"/>
    <w:rsid w:val="00E34521"/>
    <w:rsid w:val="00E36A59"/>
    <w:rsid w:val="00E51968"/>
    <w:rsid w:val="00E55177"/>
    <w:rsid w:val="00E631F4"/>
    <w:rsid w:val="00E72849"/>
    <w:rsid w:val="00E74456"/>
    <w:rsid w:val="00E76268"/>
    <w:rsid w:val="00E85F55"/>
    <w:rsid w:val="00E90B0B"/>
    <w:rsid w:val="00E92A12"/>
    <w:rsid w:val="00E93260"/>
    <w:rsid w:val="00E94DAA"/>
    <w:rsid w:val="00E96CD1"/>
    <w:rsid w:val="00EB72AC"/>
    <w:rsid w:val="00EC11E0"/>
    <w:rsid w:val="00EC34D1"/>
    <w:rsid w:val="00EC7B3B"/>
    <w:rsid w:val="00ED1CB4"/>
    <w:rsid w:val="00ED1DBF"/>
    <w:rsid w:val="00ED2EF0"/>
    <w:rsid w:val="00ED3784"/>
    <w:rsid w:val="00EE15A9"/>
    <w:rsid w:val="00EE3226"/>
    <w:rsid w:val="00EF08F0"/>
    <w:rsid w:val="00F0341F"/>
    <w:rsid w:val="00F157E0"/>
    <w:rsid w:val="00F17315"/>
    <w:rsid w:val="00F173B2"/>
    <w:rsid w:val="00F17967"/>
    <w:rsid w:val="00F26552"/>
    <w:rsid w:val="00F30D28"/>
    <w:rsid w:val="00F358AA"/>
    <w:rsid w:val="00F4244A"/>
    <w:rsid w:val="00F4319E"/>
    <w:rsid w:val="00F44A13"/>
    <w:rsid w:val="00F56C1E"/>
    <w:rsid w:val="00F606F4"/>
    <w:rsid w:val="00F61CFF"/>
    <w:rsid w:val="00F6286E"/>
    <w:rsid w:val="00F631F9"/>
    <w:rsid w:val="00F6460F"/>
    <w:rsid w:val="00F65024"/>
    <w:rsid w:val="00F654E8"/>
    <w:rsid w:val="00F70C08"/>
    <w:rsid w:val="00F84954"/>
    <w:rsid w:val="00F85063"/>
    <w:rsid w:val="00F864A0"/>
    <w:rsid w:val="00FA3EE3"/>
    <w:rsid w:val="00FA5F7D"/>
    <w:rsid w:val="00FB281B"/>
    <w:rsid w:val="00FB6C5C"/>
    <w:rsid w:val="00FC4936"/>
    <w:rsid w:val="00FC65C4"/>
    <w:rsid w:val="00FD0E06"/>
    <w:rsid w:val="00FD7387"/>
    <w:rsid w:val="00FE0F36"/>
    <w:rsid w:val="00FE5E9F"/>
    <w:rsid w:val="00FF0D57"/>
    <w:rsid w:val="00FF3545"/>
    <w:rsid w:val="00FF365C"/>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4]" strokecolor="none [1]" shadowcolor="none [2]"/>
    </o:shapedefaults>
    <o:shapelayout v:ext="edit">
      <o:idmap v:ext="edit" data="2"/>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iPriority="22"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31D26"/>
    <w:pPr>
      <w:suppressAutoHyphens/>
    </w:pPr>
    <w:rPr>
      <w:lang w:eastAsia="zh-CN"/>
    </w:rPr>
  </w:style>
  <w:style w:type="paragraph" w:styleId="Nagwek1">
    <w:name w:val="heading 1"/>
    <w:basedOn w:val="Normalny"/>
    <w:next w:val="Normalny"/>
    <w:link w:val="Nagwek1Znak"/>
    <w:qFormat/>
    <w:rsid w:val="00614F3E"/>
    <w:pPr>
      <w:keepNext/>
      <w:jc w:val="both"/>
      <w:outlineLvl w:val="0"/>
    </w:pPr>
    <w:rPr>
      <w:i/>
      <w:sz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931D26"/>
    <w:rPr>
      <w:b w:val="0"/>
    </w:rPr>
  </w:style>
  <w:style w:type="character" w:customStyle="1" w:styleId="WW8Num2z0">
    <w:name w:val="WW8Num2z0"/>
    <w:rsid w:val="00931D26"/>
  </w:style>
  <w:style w:type="character" w:customStyle="1" w:styleId="WW8Num2z1">
    <w:name w:val="WW8Num2z1"/>
    <w:rsid w:val="00931D26"/>
  </w:style>
  <w:style w:type="character" w:customStyle="1" w:styleId="WW8Num2z2">
    <w:name w:val="WW8Num2z2"/>
    <w:rsid w:val="00931D26"/>
  </w:style>
  <w:style w:type="character" w:customStyle="1" w:styleId="WW8Num2z3">
    <w:name w:val="WW8Num2z3"/>
    <w:rsid w:val="00931D26"/>
  </w:style>
  <w:style w:type="character" w:customStyle="1" w:styleId="WW8Num2z4">
    <w:name w:val="WW8Num2z4"/>
    <w:rsid w:val="00931D26"/>
  </w:style>
  <w:style w:type="character" w:customStyle="1" w:styleId="WW8Num2z5">
    <w:name w:val="WW8Num2z5"/>
    <w:rsid w:val="00931D26"/>
  </w:style>
  <w:style w:type="character" w:customStyle="1" w:styleId="WW8Num2z6">
    <w:name w:val="WW8Num2z6"/>
    <w:rsid w:val="00931D26"/>
  </w:style>
  <w:style w:type="character" w:customStyle="1" w:styleId="WW8Num2z7">
    <w:name w:val="WW8Num2z7"/>
    <w:rsid w:val="00931D26"/>
  </w:style>
  <w:style w:type="character" w:customStyle="1" w:styleId="WW8Num2z8">
    <w:name w:val="WW8Num2z8"/>
    <w:rsid w:val="00931D26"/>
  </w:style>
  <w:style w:type="character" w:customStyle="1" w:styleId="WW8Num3z0">
    <w:name w:val="WW8Num3z0"/>
    <w:rsid w:val="00931D26"/>
    <w:rPr>
      <w:rFonts w:ascii="Times New Roman" w:hAnsi="Times New Roman" w:cs="Times New Roman" w:hint="default"/>
      <w:b/>
      <w:i w:val="0"/>
      <w:color w:val="auto"/>
      <w:sz w:val="24"/>
      <w:szCs w:val="24"/>
    </w:rPr>
  </w:style>
  <w:style w:type="character" w:customStyle="1" w:styleId="WW8Num3z1">
    <w:name w:val="WW8Num3z1"/>
    <w:rsid w:val="00931D26"/>
    <w:rPr>
      <w:rFonts w:ascii="Times New Roman" w:hAnsi="Times New Roman" w:cs="Times New Roman" w:hint="default"/>
      <w:b w:val="0"/>
      <w:i w:val="0"/>
      <w:sz w:val="22"/>
      <w:szCs w:val="22"/>
    </w:rPr>
  </w:style>
  <w:style w:type="character" w:customStyle="1" w:styleId="WW8Num3z4">
    <w:name w:val="WW8Num3z4"/>
    <w:rsid w:val="00931D26"/>
    <w:rPr>
      <w:rFonts w:hint="default"/>
    </w:rPr>
  </w:style>
  <w:style w:type="character" w:customStyle="1" w:styleId="WW8Num4z0">
    <w:name w:val="WW8Num4z0"/>
    <w:rsid w:val="00931D26"/>
    <w:rPr>
      <w:rFonts w:hint="default"/>
      <w:b w:val="0"/>
      <w:i w:val="0"/>
      <w:color w:val="auto"/>
    </w:rPr>
  </w:style>
  <w:style w:type="character" w:customStyle="1" w:styleId="WW8Num4z1">
    <w:name w:val="WW8Num4z1"/>
    <w:rsid w:val="00931D26"/>
  </w:style>
  <w:style w:type="character" w:customStyle="1" w:styleId="WW8Num4z2">
    <w:name w:val="WW8Num4z2"/>
    <w:rsid w:val="00931D26"/>
  </w:style>
  <w:style w:type="character" w:customStyle="1" w:styleId="WW8Num4z3">
    <w:name w:val="WW8Num4z3"/>
    <w:rsid w:val="00931D26"/>
  </w:style>
  <w:style w:type="character" w:customStyle="1" w:styleId="WW8Num4z4">
    <w:name w:val="WW8Num4z4"/>
    <w:rsid w:val="00931D26"/>
  </w:style>
  <w:style w:type="character" w:customStyle="1" w:styleId="WW8Num4z5">
    <w:name w:val="WW8Num4z5"/>
    <w:rsid w:val="00931D26"/>
  </w:style>
  <w:style w:type="character" w:customStyle="1" w:styleId="WW8Num4z6">
    <w:name w:val="WW8Num4z6"/>
    <w:rsid w:val="00931D26"/>
  </w:style>
  <w:style w:type="character" w:customStyle="1" w:styleId="WW8Num4z7">
    <w:name w:val="WW8Num4z7"/>
    <w:rsid w:val="00931D26"/>
  </w:style>
  <w:style w:type="character" w:customStyle="1" w:styleId="WW8Num4z8">
    <w:name w:val="WW8Num4z8"/>
    <w:rsid w:val="00931D26"/>
  </w:style>
  <w:style w:type="character" w:customStyle="1" w:styleId="WW8Num5z0">
    <w:name w:val="WW8Num5z0"/>
    <w:rsid w:val="00931D26"/>
    <w:rPr>
      <w:rFonts w:ascii="Times New Roman" w:hAnsi="Times New Roman" w:cs="Times New Roman" w:hint="default"/>
      <w:b w:val="0"/>
      <w:i w:val="0"/>
      <w:color w:val="auto"/>
      <w:sz w:val="22"/>
      <w:szCs w:val="22"/>
    </w:rPr>
  </w:style>
  <w:style w:type="character" w:customStyle="1" w:styleId="WW8Num5z1">
    <w:name w:val="WW8Num5z1"/>
    <w:rsid w:val="00931D26"/>
    <w:rPr>
      <w:rFonts w:ascii="Times New Roman" w:hAnsi="Times New Roman" w:cs="Times New Roman" w:hint="default"/>
      <w:b w:val="0"/>
      <w:i w:val="0"/>
      <w:sz w:val="22"/>
      <w:szCs w:val="22"/>
    </w:rPr>
  </w:style>
  <w:style w:type="character" w:customStyle="1" w:styleId="WW8Num5z4">
    <w:name w:val="WW8Num5z4"/>
    <w:rsid w:val="00931D26"/>
    <w:rPr>
      <w:rFonts w:hint="default"/>
    </w:rPr>
  </w:style>
  <w:style w:type="character" w:customStyle="1" w:styleId="WW8Num6z0">
    <w:name w:val="WW8Num6z0"/>
    <w:rsid w:val="00931D26"/>
  </w:style>
  <w:style w:type="character" w:customStyle="1" w:styleId="WW8Num6z1">
    <w:name w:val="WW8Num6z1"/>
    <w:rsid w:val="00931D26"/>
  </w:style>
  <w:style w:type="character" w:customStyle="1" w:styleId="WW8Num6z2">
    <w:name w:val="WW8Num6z2"/>
    <w:rsid w:val="00931D26"/>
  </w:style>
  <w:style w:type="character" w:customStyle="1" w:styleId="WW8Num6z3">
    <w:name w:val="WW8Num6z3"/>
    <w:rsid w:val="00931D26"/>
  </w:style>
  <w:style w:type="character" w:customStyle="1" w:styleId="WW8Num6z4">
    <w:name w:val="WW8Num6z4"/>
    <w:rsid w:val="00931D26"/>
  </w:style>
  <w:style w:type="character" w:customStyle="1" w:styleId="WW8Num6z5">
    <w:name w:val="WW8Num6z5"/>
    <w:rsid w:val="00931D26"/>
  </w:style>
  <w:style w:type="character" w:customStyle="1" w:styleId="WW8Num6z6">
    <w:name w:val="WW8Num6z6"/>
    <w:rsid w:val="00931D26"/>
  </w:style>
  <w:style w:type="character" w:customStyle="1" w:styleId="WW8Num6z7">
    <w:name w:val="WW8Num6z7"/>
    <w:rsid w:val="00931D26"/>
  </w:style>
  <w:style w:type="character" w:customStyle="1" w:styleId="WW8Num6z8">
    <w:name w:val="WW8Num6z8"/>
    <w:rsid w:val="00931D26"/>
  </w:style>
  <w:style w:type="character" w:customStyle="1" w:styleId="WW8Num7z0">
    <w:name w:val="WW8Num7z0"/>
    <w:rsid w:val="00931D26"/>
    <w:rPr>
      <w:rFonts w:ascii="Times New Roman" w:hAnsi="Times New Roman" w:cs="Times New Roman" w:hint="default"/>
      <w:b/>
      <w:i w:val="0"/>
      <w:color w:val="auto"/>
      <w:sz w:val="24"/>
      <w:szCs w:val="24"/>
    </w:rPr>
  </w:style>
  <w:style w:type="character" w:customStyle="1" w:styleId="WW8Num7z1">
    <w:name w:val="WW8Num7z1"/>
    <w:rsid w:val="00931D26"/>
    <w:rPr>
      <w:rFonts w:ascii="Times New Roman" w:hAnsi="Times New Roman" w:cs="Times New Roman" w:hint="default"/>
      <w:b w:val="0"/>
      <w:i w:val="0"/>
      <w:sz w:val="22"/>
      <w:szCs w:val="22"/>
    </w:rPr>
  </w:style>
  <w:style w:type="character" w:customStyle="1" w:styleId="WW8Num7z4">
    <w:name w:val="WW8Num7z4"/>
    <w:rsid w:val="00931D26"/>
    <w:rPr>
      <w:rFonts w:hint="default"/>
    </w:rPr>
  </w:style>
  <w:style w:type="character" w:customStyle="1" w:styleId="WW8Num8z0">
    <w:name w:val="WW8Num8z0"/>
    <w:rsid w:val="00931D26"/>
    <w:rPr>
      <w:rFonts w:ascii="Times New Roman" w:hAnsi="Times New Roman" w:cs="Times New Roman" w:hint="default"/>
      <w:b/>
      <w:i w:val="0"/>
      <w:color w:val="auto"/>
      <w:sz w:val="24"/>
      <w:szCs w:val="24"/>
    </w:rPr>
  </w:style>
  <w:style w:type="character" w:customStyle="1" w:styleId="WW8Num8z1">
    <w:name w:val="WW8Num8z1"/>
    <w:rsid w:val="00931D26"/>
    <w:rPr>
      <w:rFonts w:ascii="Times New Roman" w:hAnsi="Times New Roman" w:cs="Times New Roman" w:hint="default"/>
      <w:b w:val="0"/>
      <w:i w:val="0"/>
      <w:sz w:val="22"/>
      <w:szCs w:val="22"/>
    </w:rPr>
  </w:style>
  <w:style w:type="character" w:customStyle="1" w:styleId="WW8Num8z4">
    <w:name w:val="WW8Num8z4"/>
    <w:rsid w:val="00931D26"/>
    <w:rPr>
      <w:rFonts w:hint="default"/>
    </w:rPr>
  </w:style>
  <w:style w:type="character" w:customStyle="1" w:styleId="WW8Num9z0">
    <w:name w:val="WW8Num9z0"/>
    <w:rsid w:val="00931D26"/>
    <w:rPr>
      <w:rFonts w:ascii="Times New Roman" w:eastAsia="Times New Roman" w:hAnsi="Times New Roman" w:cs="Times New Roman" w:hint="default"/>
    </w:rPr>
  </w:style>
  <w:style w:type="character" w:customStyle="1" w:styleId="WW8Num9z1">
    <w:name w:val="WW8Num9z1"/>
    <w:rsid w:val="00931D26"/>
  </w:style>
  <w:style w:type="character" w:customStyle="1" w:styleId="WW8Num9z2">
    <w:name w:val="WW8Num9z2"/>
    <w:rsid w:val="00931D26"/>
  </w:style>
  <w:style w:type="character" w:customStyle="1" w:styleId="WW8Num9z3">
    <w:name w:val="WW8Num9z3"/>
    <w:rsid w:val="00931D26"/>
  </w:style>
  <w:style w:type="character" w:customStyle="1" w:styleId="WW8Num9z4">
    <w:name w:val="WW8Num9z4"/>
    <w:rsid w:val="00931D26"/>
  </w:style>
  <w:style w:type="character" w:customStyle="1" w:styleId="WW8Num9z5">
    <w:name w:val="WW8Num9z5"/>
    <w:rsid w:val="00931D26"/>
  </w:style>
  <w:style w:type="character" w:customStyle="1" w:styleId="WW8Num9z6">
    <w:name w:val="WW8Num9z6"/>
    <w:rsid w:val="00931D26"/>
  </w:style>
  <w:style w:type="character" w:customStyle="1" w:styleId="WW8Num9z7">
    <w:name w:val="WW8Num9z7"/>
    <w:rsid w:val="00931D26"/>
  </w:style>
  <w:style w:type="character" w:customStyle="1" w:styleId="WW8Num9z8">
    <w:name w:val="WW8Num9z8"/>
    <w:rsid w:val="00931D26"/>
  </w:style>
  <w:style w:type="character" w:customStyle="1" w:styleId="WW8Num10z0">
    <w:name w:val="WW8Num10z0"/>
    <w:rsid w:val="00931D26"/>
    <w:rPr>
      <w:rFonts w:hint="default"/>
    </w:rPr>
  </w:style>
  <w:style w:type="character" w:customStyle="1" w:styleId="WW8Num10z1">
    <w:name w:val="WW8Num10z1"/>
    <w:rsid w:val="00931D26"/>
  </w:style>
  <w:style w:type="character" w:customStyle="1" w:styleId="WW8Num10z2">
    <w:name w:val="WW8Num10z2"/>
    <w:rsid w:val="00931D26"/>
  </w:style>
  <w:style w:type="character" w:customStyle="1" w:styleId="WW8Num10z3">
    <w:name w:val="WW8Num10z3"/>
    <w:rsid w:val="00931D26"/>
  </w:style>
  <w:style w:type="character" w:customStyle="1" w:styleId="WW8Num10z4">
    <w:name w:val="WW8Num10z4"/>
    <w:rsid w:val="00931D26"/>
  </w:style>
  <w:style w:type="character" w:customStyle="1" w:styleId="WW8Num10z5">
    <w:name w:val="WW8Num10z5"/>
    <w:rsid w:val="00931D26"/>
  </w:style>
  <w:style w:type="character" w:customStyle="1" w:styleId="WW8Num10z6">
    <w:name w:val="WW8Num10z6"/>
    <w:rsid w:val="00931D26"/>
  </w:style>
  <w:style w:type="character" w:customStyle="1" w:styleId="WW8Num10z7">
    <w:name w:val="WW8Num10z7"/>
    <w:rsid w:val="00931D26"/>
  </w:style>
  <w:style w:type="character" w:customStyle="1" w:styleId="WW8Num10z8">
    <w:name w:val="WW8Num10z8"/>
    <w:rsid w:val="00931D26"/>
  </w:style>
  <w:style w:type="character" w:customStyle="1" w:styleId="WW8Num11z0">
    <w:name w:val="WW8Num11z0"/>
    <w:rsid w:val="00931D26"/>
    <w:rPr>
      <w:rFonts w:hint="default"/>
    </w:rPr>
  </w:style>
  <w:style w:type="character" w:customStyle="1" w:styleId="WW8Num11z1">
    <w:name w:val="WW8Num11z1"/>
    <w:rsid w:val="00931D26"/>
  </w:style>
  <w:style w:type="character" w:customStyle="1" w:styleId="WW8Num11z2">
    <w:name w:val="WW8Num11z2"/>
    <w:rsid w:val="00931D26"/>
  </w:style>
  <w:style w:type="character" w:customStyle="1" w:styleId="WW8Num11z3">
    <w:name w:val="WW8Num11z3"/>
    <w:rsid w:val="00931D26"/>
  </w:style>
  <w:style w:type="character" w:customStyle="1" w:styleId="WW8Num11z4">
    <w:name w:val="WW8Num11z4"/>
    <w:rsid w:val="00931D26"/>
  </w:style>
  <w:style w:type="character" w:customStyle="1" w:styleId="WW8Num11z5">
    <w:name w:val="WW8Num11z5"/>
    <w:rsid w:val="00931D26"/>
  </w:style>
  <w:style w:type="character" w:customStyle="1" w:styleId="WW8Num11z6">
    <w:name w:val="WW8Num11z6"/>
    <w:rsid w:val="00931D26"/>
  </w:style>
  <w:style w:type="character" w:customStyle="1" w:styleId="WW8Num11z7">
    <w:name w:val="WW8Num11z7"/>
    <w:rsid w:val="00931D26"/>
  </w:style>
  <w:style w:type="character" w:customStyle="1" w:styleId="WW8Num11z8">
    <w:name w:val="WW8Num11z8"/>
    <w:rsid w:val="00931D26"/>
  </w:style>
  <w:style w:type="character" w:customStyle="1" w:styleId="WW8Num12z0">
    <w:name w:val="WW8Num12z0"/>
    <w:rsid w:val="00931D26"/>
    <w:rPr>
      <w:rFonts w:hint="default"/>
    </w:rPr>
  </w:style>
  <w:style w:type="character" w:customStyle="1" w:styleId="WW8Num12z1">
    <w:name w:val="WW8Num12z1"/>
    <w:rsid w:val="00931D26"/>
    <w:rPr>
      <w:rFonts w:ascii="Wingdings" w:hAnsi="Wingdings" w:cs="Wingdings" w:hint="default"/>
    </w:rPr>
  </w:style>
  <w:style w:type="character" w:customStyle="1" w:styleId="WW8Num12z2">
    <w:name w:val="WW8Num12z2"/>
    <w:rsid w:val="00931D26"/>
  </w:style>
  <w:style w:type="character" w:customStyle="1" w:styleId="WW8Num12z3">
    <w:name w:val="WW8Num12z3"/>
    <w:rsid w:val="00931D26"/>
  </w:style>
  <w:style w:type="character" w:customStyle="1" w:styleId="WW8Num12z4">
    <w:name w:val="WW8Num12z4"/>
    <w:rsid w:val="00931D26"/>
  </w:style>
  <w:style w:type="character" w:customStyle="1" w:styleId="WW8Num12z5">
    <w:name w:val="WW8Num12z5"/>
    <w:rsid w:val="00931D26"/>
  </w:style>
  <w:style w:type="character" w:customStyle="1" w:styleId="WW8Num12z6">
    <w:name w:val="WW8Num12z6"/>
    <w:rsid w:val="00931D26"/>
  </w:style>
  <w:style w:type="character" w:customStyle="1" w:styleId="WW8Num12z7">
    <w:name w:val="WW8Num12z7"/>
    <w:rsid w:val="00931D26"/>
  </w:style>
  <w:style w:type="character" w:customStyle="1" w:styleId="WW8Num12z8">
    <w:name w:val="WW8Num12z8"/>
    <w:rsid w:val="00931D26"/>
  </w:style>
  <w:style w:type="character" w:customStyle="1" w:styleId="WW8Num13z0">
    <w:name w:val="WW8Num13z0"/>
    <w:rsid w:val="00931D26"/>
    <w:rPr>
      <w:rFonts w:hint="default"/>
    </w:rPr>
  </w:style>
  <w:style w:type="character" w:customStyle="1" w:styleId="WW8Num13z1">
    <w:name w:val="WW8Num13z1"/>
    <w:rsid w:val="00931D26"/>
  </w:style>
  <w:style w:type="character" w:customStyle="1" w:styleId="WW8Num13z2">
    <w:name w:val="WW8Num13z2"/>
    <w:rsid w:val="00931D26"/>
  </w:style>
  <w:style w:type="character" w:customStyle="1" w:styleId="WW8Num13z3">
    <w:name w:val="WW8Num13z3"/>
    <w:rsid w:val="00931D26"/>
  </w:style>
  <w:style w:type="character" w:customStyle="1" w:styleId="WW8Num13z4">
    <w:name w:val="WW8Num13z4"/>
    <w:rsid w:val="00931D26"/>
  </w:style>
  <w:style w:type="character" w:customStyle="1" w:styleId="WW8Num13z5">
    <w:name w:val="WW8Num13z5"/>
    <w:rsid w:val="00931D26"/>
  </w:style>
  <w:style w:type="character" w:customStyle="1" w:styleId="WW8Num13z6">
    <w:name w:val="WW8Num13z6"/>
    <w:rsid w:val="00931D26"/>
  </w:style>
  <w:style w:type="character" w:customStyle="1" w:styleId="WW8Num13z7">
    <w:name w:val="WW8Num13z7"/>
    <w:rsid w:val="00931D26"/>
  </w:style>
  <w:style w:type="character" w:customStyle="1" w:styleId="WW8Num13z8">
    <w:name w:val="WW8Num13z8"/>
    <w:rsid w:val="00931D26"/>
  </w:style>
  <w:style w:type="character" w:customStyle="1" w:styleId="WW8Num14z0">
    <w:name w:val="WW8Num14z0"/>
    <w:rsid w:val="00931D26"/>
    <w:rPr>
      <w:rFonts w:ascii="Times New Roman" w:hAnsi="Times New Roman" w:cs="Times New Roman" w:hint="default"/>
      <w:b/>
      <w:i w:val="0"/>
      <w:color w:val="auto"/>
      <w:sz w:val="24"/>
      <w:szCs w:val="24"/>
    </w:rPr>
  </w:style>
  <w:style w:type="character" w:customStyle="1" w:styleId="WW8Num14z1">
    <w:name w:val="WW8Num14z1"/>
    <w:rsid w:val="00931D26"/>
    <w:rPr>
      <w:rFonts w:ascii="Times New Roman" w:hAnsi="Times New Roman" w:cs="Times New Roman" w:hint="default"/>
      <w:b w:val="0"/>
      <w:i w:val="0"/>
      <w:sz w:val="22"/>
      <w:szCs w:val="22"/>
    </w:rPr>
  </w:style>
  <w:style w:type="character" w:customStyle="1" w:styleId="WW8Num14z4">
    <w:name w:val="WW8Num14z4"/>
    <w:rsid w:val="00931D26"/>
    <w:rPr>
      <w:rFonts w:hint="default"/>
    </w:rPr>
  </w:style>
  <w:style w:type="character" w:customStyle="1" w:styleId="WW8Num15z0">
    <w:name w:val="WW8Num15z0"/>
    <w:rsid w:val="00931D26"/>
    <w:rPr>
      <w:rFonts w:ascii="Symbol" w:eastAsia="Times New Roman" w:hAnsi="Symbol" w:cs="Times New Roman" w:hint="default"/>
    </w:rPr>
  </w:style>
  <w:style w:type="character" w:customStyle="1" w:styleId="WW8Num15z1">
    <w:name w:val="WW8Num15z1"/>
    <w:rsid w:val="00931D26"/>
    <w:rPr>
      <w:rFonts w:ascii="Courier New" w:hAnsi="Courier New" w:cs="Courier New" w:hint="default"/>
    </w:rPr>
  </w:style>
  <w:style w:type="character" w:customStyle="1" w:styleId="WW8Num15z2">
    <w:name w:val="WW8Num15z2"/>
    <w:rsid w:val="00931D26"/>
    <w:rPr>
      <w:rFonts w:ascii="Wingdings" w:hAnsi="Wingdings" w:cs="Wingdings" w:hint="default"/>
    </w:rPr>
  </w:style>
  <w:style w:type="character" w:customStyle="1" w:styleId="WW8Num15z3">
    <w:name w:val="WW8Num15z3"/>
    <w:rsid w:val="00931D26"/>
    <w:rPr>
      <w:rFonts w:ascii="Symbol" w:hAnsi="Symbol" w:cs="Symbol" w:hint="default"/>
    </w:rPr>
  </w:style>
  <w:style w:type="character" w:customStyle="1" w:styleId="WW8Num16z0">
    <w:name w:val="WW8Num16z0"/>
    <w:rsid w:val="00931D26"/>
    <w:rPr>
      <w:rFonts w:hint="default"/>
    </w:rPr>
  </w:style>
  <w:style w:type="character" w:customStyle="1" w:styleId="WW8Num16z1">
    <w:name w:val="WW8Num16z1"/>
    <w:rsid w:val="00931D26"/>
  </w:style>
  <w:style w:type="character" w:customStyle="1" w:styleId="WW8Num16z2">
    <w:name w:val="WW8Num16z2"/>
    <w:rsid w:val="00931D26"/>
  </w:style>
  <w:style w:type="character" w:customStyle="1" w:styleId="WW8Num16z3">
    <w:name w:val="WW8Num16z3"/>
    <w:rsid w:val="00931D26"/>
  </w:style>
  <w:style w:type="character" w:customStyle="1" w:styleId="WW8Num16z4">
    <w:name w:val="WW8Num16z4"/>
    <w:rsid w:val="00931D26"/>
  </w:style>
  <w:style w:type="character" w:customStyle="1" w:styleId="WW8Num16z5">
    <w:name w:val="WW8Num16z5"/>
    <w:rsid w:val="00931D26"/>
  </w:style>
  <w:style w:type="character" w:customStyle="1" w:styleId="WW8Num16z6">
    <w:name w:val="WW8Num16z6"/>
    <w:rsid w:val="00931D26"/>
  </w:style>
  <w:style w:type="character" w:customStyle="1" w:styleId="WW8Num16z7">
    <w:name w:val="WW8Num16z7"/>
    <w:rsid w:val="00931D26"/>
  </w:style>
  <w:style w:type="character" w:customStyle="1" w:styleId="WW8Num16z8">
    <w:name w:val="WW8Num16z8"/>
    <w:rsid w:val="00931D26"/>
  </w:style>
  <w:style w:type="character" w:customStyle="1" w:styleId="WW8Num17z0">
    <w:name w:val="WW8Num17z0"/>
    <w:rsid w:val="00931D26"/>
    <w:rPr>
      <w:rFonts w:ascii="Times New Roman" w:hAnsi="Times New Roman" w:cs="Times New Roman" w:hint="default"/>
      <w:b/>
      <w:i w:val="0"/>
      <w:color w:val="auto"/>
      <w:sz w:val="24"/>
      <w:szCs w:val="24"/>
    </w:rPr>
  </w:style>
  <w:style w:type="character" w:customStyle="1" w:styleId="WW8Num17z1">
    <w:name w:val="WW8Num17z1"/>
    <w:rsid w:val="00931D26"/>
    <w:rPr>
      <w:rFonts w:ascii="Times New Roman" w:hAnsi="Times New Roman" w:cs="Times New Roman" w:hint="default"/>
      <w:b w:val="0"/>
      <w:i w:val="0"/>
      <w:sz w:val="22"/>
      <w:szCs w:val="22"/>
    </w:rPr>
  </w:style>
  <w:style w:type="character" w:customStyle="1" w:styleId="WW8Num17z4">
    <w:name w:val="WW8Num17z4"/>
    <w:rsid w:val="00931D26"/>
    <w:rPr>
      <w:rFonts w:hint="default"/>
    </w:rPr>
  </w:style>
  <w:style w:type="character" w:customStyle="1" w:styleId="WW8Num18z0">
    <w:name w:val="WW8Num18z0"/>
    <w:rsid w:val="00931D26"/>
    <w:rPr>
      <w:rFonts w:hint="default"/>
    </w:rPr>
  </w:style>
  <w:style w:type="character" w:customStyle="1" w:styleId="WW8Num18z1">
    <w:name w:val="WW8Num18z1"/>
    <w:rsid w:val="00931D26"/>
  </w:style>
  <w:style w:type="character" w:customStyle="1" w:styleId="WW8Num18z2">
    <w:name w:val="WW8Num18z2"/>
    <w:rsid w:val="00931D26"/>
  </w:style>
  <w:style w:type="character" w:customStyle="1" w:styleId="WW8Num18z3">
    <w:name w:val="WW8Num18z3"/>
    <w:rsid w:val="00931D26"/>
  </w:style>
  <w:style w:type="character" w:customStyle="1" w:styleId="WW8Num18z4">
    <w:name w:val="WW8Num18z4"/>
    <w:rsid w:val="00931D26"/>
  </w:style>
  <w:style w:type="character" w:customStyle="1" w:styleId="WW8Num18z5">
    <w:name w:val="WW8Num18z5"/>
    <w:rsid w:val="00931D26"/>
  </w:style>
  <w:style w:type="character" w:customStyle="1" w:styleId="WW8Num18z6">
    <w:name w:val="WW8Num18z6"/>
    <w:rsid w:val="00931D26"/>
  </w:style>
  <w:style w:type="character" w:customStyle="1" w:styleId="WW8Num18z7">
    <w:name w:val="WW8Num18z7"/>
    <w:rsid w:val="00931D26"/>
  </w:style>
  <w:style w:type="character" w:customStyle="1" w:styleId="WW8Num18z8">
    <w:name w:val="WW8Num18z8"/>
    <w:rsid w:val="00931D26"/>
  </w:style>
  <w:style w:type="character" w:customStyle="1" w:styleId="WW8Num19z0">
    <w:name w:val="WW8Num19z0"/>
    <w:rsid w:val="00931D26"/>
    <w:rPr>
      <w:rFonts w:hint="default"/>
    </w:rPr>
  </w:style>
  <w:style w:type="character" w:customStyle="1" w:styleId="WW8Num19z1">
    <w:name w:val="WW8Num19z1"/>
    <w:rsid w:val="00931D26"/>
  </w:style>
  <w:style w:type="character" w:customStyle="1" w:styleId="WW8Num19z2">
    <w:name w:val="WW8Num19z2"/>
    <w:rsid w:val="00931D26"/>
  </w:style>
  <w:style w:type="character" w:customStyle="1" w:styleId="WW8Num19z3">
    <w:name w:val="WW8Num19z3"/>
    <w:rsid w:val="00931D26"/>
  </w:style>
  <w:style w:type="character" w:customStyle="1" w:styleId="WW8Num19z4">
    <w:name w:val="WW8Num19z4"/>
    <w:rsid w:val="00931D26"/>
  </w:style>
  <w:style w:type="character" w:customStyle="1" w:styleId="WW8Num19z5">
    <w:name w:val="WW8Num19z5"/>
    <w:rsid w:val="00931D26"/>
  </w:style>
  <w:style w:type="character" w:customStyle="1" w:styleId="WW8Num19z6">
    <w:name w:val="WW8Num19z6"/>
    <w:rsid w:val="00931D26"/>
  </w:style>
  <w:style w:type="character" w:customStyle="1" w:styleId="WW8Num19z7">
    <w:name w:val="WW8Num19z7"/>
    <w:rsid w:val="00931D26"/>
  </w:style>
  <w:style w:type="character" w:customStyle="1" w:styleId="WW8Num19z8">
    <w:name w:val="WW8Num19z8"/>
    <w:rsid w:val="00931D26"/>
  </w:style>
  <w:style w:type="character" w:customStyle="1" w:styleId="WW8Num20z0">
    <w:name w:val="WW8Num20z0"/>
    <w:rsid w:val="00931D26"/>
    <w:rPr>
      <w:rFonts w:hint="default"/>
    </w:rPr>
  </w:style>
  <w:style w:type="character" w:customStyle="1" w:styleId="WW8Num20z1">
    <w:name w:val="WW8Num20z1"/>
    <w:rsid w:val="00931D26"/>
  </w:style>
  <w:style w:type="character" w:customStyle="1" w:styleId="WW8Num20z2">
    <w:name w:val="WW8Num20z2"/>
    <w:rsid w:val="00931D26"/>
  </w:style>
  <w:style w:type="character" w:customStyle="1" w:styleId="WW8Num20z3">
    <w:name w:val="WW8Num20z3"/>
    <w:rsid w:val="00931D26"/>
  </w:style>
  <w:style w:type="character" w:customStyle="1" w:styleId="WW8Num20z4">
    <w:name w:val="WW8Num20z4"/>
    <w:rsid w:val="00931D26"/>
  </w:style>
  <w:style w:type="character" w:customStyle="1" w:styleId="WW8Num20z5">
    <w:name w:val="WW8Num20z5"/>
    <w:rsid w:val="00931D26"/>
  </w:style>
  <w:style w:type="character" w:customStyle="1" w:styleId="WW8Num20z6">
    <w:name w:val="WW8Num20z6"/>
    <w:rsid w:val="00931D26"/>
  </w:style>
  <w:style w:type="character" w:customStyle="1" w:styleId="WW8Num20z7">
    <w:name w:val="WW8Num20z7"/>
    <w:rsid w:val="00931D26"/>
  </w:style>
  <w:style w:type="character" w:customStyle="1" w:styleId="WW8Num20z8">
    <w:name w:val="WW8Num20z8"/>
    <w:rsid w:val="00931D26"/>
  </w:style>
  <w:style w:type="character" w:customStyle="1" w:styleId="WW8Num21z0">
    <w:name w:val="WW8Num21z0"/>
    <w:rsid w:val="00931D26"/>
    <w:rPr>
      <w:rFonts w:ascii="Times New Roman" w:hAnsi="Times New Roman" w:cs="Times New Roman" w:hint="default"/>
      <w:b/>
      <w:i w:val="0"/>
      <w:color w:val="auto"/>
      <w:sz w:val="24"/>
      <w:szCs w:val="24"/>
    </w:rPr>
  </w:style>
  <w:style w:type="character" w:customStyle="1" w:styleId="WW8Num21z1">
    <w:name w:val="WW8Num21z1"/>
    <w:rsid w:val="00931D26"/>
    <w:rPr>
      <w:rFonts w:ascii="Times New Roman" w:hAnsi="Times New Roman" w:cs="Times New Roman" w:hint="default"/>
      <w:b w:val="0"/>
      <w:i w:val="0"/>
      <w:sz w:val="22"/>
      <w:szCs w:val="22"/>
    </w:rPr>
  </w:style>
  <w:style w:type="character" w:customStyle="1" w:styleId="WW8Num21z4">
    <w:name w:val="WW8Num21z4"/>
    <w:rsid w:val="00931D26"/>
    <w:rPr>
      <w:rFonts w:hint="default"/>
    </w:rPr>
  </w:style>
  <w:style w:type="character" w:customStyle="1" w:styleId="WW8Num22z0">
    <w:name w:val="WW8Num22z0"/>
    <w:rsid w:val="00931D26"/>
    <w:rPr>
      <w:rFonts w:ascii="Symbol" w:eastAsia="Times New Roman" w:hAnsi="Symbol" w:cs="Times New Roman" w:hint="default"/>
    </w:rPr>
  </w:style>
  <w:style w:type="character" w:customStyle="1" w:styleId="WW8Num22z1">
    <w:name w:val="WW8Num22z1"/>
    <w:rsid w:val="00931D26"/>
    <w:rPr>
      <w:rFonts w:ascii="Courier New" w:hAnsi="Courier New" w:cs="Courier New" w:hint="default"/>
    </w:rPr>
  </w:style>
  <w:style w:type="character" w:customStyle="1" w:styleId="WW8Num22z2">
    <w:name w:val="WW8Num22z2"/>
    <w:rsid w:val="00931D26"/>
    <w:rPr>
      <w:rFonts w:ascii="Wingdings" w:hAnsi="Wingdings" w:cs="Wingdings" w:hint="default"/>
    </w:rPr>
  </w:style>
  <w:style w:type="character" w:customStyle="1" w:styleId="WW8Num22z3">
    <w:name w:val="WW8Num22z3"/>
    <w:rsid w:val="00931D26"/>
    <w:rPr>
      <w:rFonts w:ascii="Symbol" w:hAnsi="Symbol" w:cs="Symbol" w:hint="default"/>
    </w:rPr>
  </w:style>
  <w:style w:type="character" w:customStyle="1" w:styleId="WW8Num23z0">
    <w:name w:val="WW8Num23z0"/>
    <w:rsid w:val="00931D26"/>
    <w:rPr>
      <w:rFonts w:ascii="Times New Roman" w:hAnsi="Times New Roman" w:cs="Times New Roman" w:hint="default"/>
      <w:b/>
      <w:i w:val="0"/>
      <w:color w:val="auto"/>
      <w:sz w:val="24"/>
      <w:szCs w:val="24"/>
    </w:rPr>
  </w:style>
  <w:style w:type="character" w:customStyle="1" w:styleId="WW8Num23z1">
    <w:name w:val="WW8Num23z1"/>
    <w:rsid w:val="00931D26"/>
    <w:rPr>
      <w:rFonts w:ascii="Times New Roman" w:hAnsi="Times New Roman" w:cs="Times New Roman" w:hint="default"/>
      <w:b w:val="0"/>
      <w:i w:val="0"/>
      <w:sz w:val="22"/>
      <w:szCs w:val="22"/>
    </w:rPr>
  </w:style>
  <w:style w:type="character" w:customStyle="1" w:styleId="WW8Num23z4">
    <w:name w:val="WW8Num23z4"/>
    <w:rsid w:val="00931D26"/>
    <w:rPr>
      <w:rFonts w:hint="default"/>
    </w:rPr>
  </w:style>
  <w:style w:type="character" w:customStyle="1" w:styleId="WW8Num24z0">
    <w:name w:val="WW8Num24z0"/>
    <w:rsid w:val="00931D26"/>
    <w:rPr>
      <w:rFonts w:hint="default"/>
    </w:rPr>
  </w:style>
  <w:style w:type="character" w:customStyle="1" w:styleId="WW8Num25z0">
    <w:name w:val="WW8Num25z0"/>
    <w:rsid w:val="00931D26"/>
  </w:style>
  <w:style w:type="character" w:customStyle="1" w:styleId="WW8Num25z1">
    <w:name w:val="WW8Num25z1"/>
    <w:rsid w:val="00931D26"/>
  </w:style>
  <w:style w:type="character" w:customStyle="1" w:styleId="WW8Num25z2">
    <w:name w:val="WW8Num25z2"/>
    <w:rsid w:val="00931D26"/>
  </w:style>
  <w:style w:type="character" w:customStyle="1" w:styleId="WW8Num25z3">
    <w:name w:val="WW8Num25z3"/>
    <w:rsid w:val="00931D26"/>
  </w:style>
  <w:style w:type="character" w:customStyle="1" w:styleId="WW8Num25z4">
    <w:name w:val="WW8Num25z4"/>
    <w:rsid w:val="00931D26"/>
  </w:style>
  <w:style w:type="character" w:customStyle="1" w:styleId="WW8Num25z5">
    <w:name w:val="WW8Num25z5"/>
    <w:rsid w:val="00931D26"/>
  </w:style>
  <w:style w:type="character" w:customStyle="1" w:styleId="WW8Num25z6">
    <w:name w:val="WW8Num25z6"/>
    <w:rsid w:val="00931D26"/>
  </w:style>
  <w:style w:type="character" w:customStyle="1" w:styleId="WW8Num25z7">
    <w:name w:val="WW8Num25z7"/>
    <w:rsid w:val="00931D26"/>
  </w:style>
  <w:style w:type="character" w:customStyle="1" w:styleId="WW8Num25z8">
    <w:name w:val="WW8Num25z8"/>
    <w:rsid w:val="00931D26"/>
  </w:style>
  <w:style w:type="character" w:customStyle="1" w:styleId="WW8Num26z0">
    <w:name w:val="WW8Num26z0"/>
    <w:rsid w:val="00931D26"/>
    <w:rPr>
      <w:rFonts w:ascii="Times New Roman" w:hAnsi="Times New Roman" w:cs="Times New Roman" w:hint="default"/>
      <w:b/>
      <w:i w:val="0"/>
      <w:color w:val="auto"/>
      <w:sz w:val="24"/>
      <w:szCs w:val="24"/>
    </w:rPr>
  </w:style>
  <w:style w:type="character" w:customStyle="1" w:styleId="WW8Num26z1">
    <w:name w:val="WW8Num26z1"/>
    <w:rsid w:val="00931D26"/>
    <w:rPr>
      <w:rFonts w:ascii="Times New Roman" w:hAnsi="Times New Roman" w:cs="Times New Roman" w:hint="default"/>
      <w:b w:val="0"/>
      <w:i w:val="0"/>
      <w:sz w:val="22"/>
      <w:szCs w:val="22"/>
    </w:rPr>
  </w:style>
  <w:style w:type="character" w:customStyle="1" w:styleId="WW8Num26z4">
    <w:name w:val="WW8Num26z4"/>
    <w:rsid w:val="00931D26"/>
    <w:rPr>
      <w:rFonts w:hint="default"/>
    </w:rPr>
  </w:style>
  <w:style w:type="character" w:customStyle="1" w:styleId="WW8Num27z0">
    <w:name w:val="WW8Num27z0"/>
    <w:rsid w:val="00931D26"/>
    <w:rPr>
      <w:rFonts w:hint="default"/>
    </w:rPr>
  </w:style>
  <w:style w:type="character" w:customStyle="1" w:styleId="WW8Num27z1">
    <w:name w:val="WW8Num27z1"/>
    <w:rsid w:val="00931D26"/>
  </w:style>
  <w:style w:type="character" w:customStyle="1" w:styleId="WW8Num27z2">
    <w:name w:val="WW8Num27z2"/>
    <w:rsid w:val="00931D26"/>
  </w:style>
  <w:style w:type="character" w:customStyle="1" w:styleId="WW8Num27z3">
    <w:name w:val="WW8Num27z3"/>
    <w:rsid w:val="00931D26"/>
  </w:style>
  <w:style w:type="character" w:customStyle="1" w:styleId="WW8Num27z4">
    <w:name w:val="WW8Num27z4"/>
    <w:rsid w:val="00931D26"/>
  </w:style>
  <w:style w:type="character" w:customStyle="1" w:styleId="WW8Num27z5">
    <w:name w:val="WW8Num27z5"/>
    <w:rsid w:val="00931D26"/>
  </w:style>
  <w:style w:type="character" w:customStyle="1" w:styleId="WW8Num27z6">
    <w:name w:val="WW8Num27z6"/>
    <w:rsid w:val="00931D26"/>
  </w:style>
  <w:style w:type="character" w:customStyle="1" w:styleId="WW8Num27z7">
    <w:name w:val="WW8Num27z7"/>
    <w:rsid w:val="00931D26"/>
  </w:style>
  <w:style w:type="character" w:customStyle="1" w:styleId="WW8Num27z8">
    <w:name w:val="WW8Num27z8"/>
    <w:rsid w:val="00931D26"/>
  </w:style>
  <w:style w:type="character" w:customStyle="1" w:styleId="WW8Num28z0">
    <w:name w:val="WW8Num28z0"/>
    <w:rsid w:val="00931D26"/>
    <w:rPr>
      <w:rFonts w:ascii="Times New Roman" w:hAnsi="Times New Roman" w:cs="Times New Roman" w:hint="default"/>
      <w:b/>
      <w:i w:val="0"/>
      <w:color w:val="auto"/>
      <w:sz w:val="24"/>
      <w:szCs w:val="24"/>
    </w:rPr>
  </w:style>
  <w:style w:type="character" w:customStyle="1" w:styleId="WW8Num28z1">
    <w:name w:val="WW8Num28z1"/>
    <w:rsid w:val="00931D26"/>
    <w:rPr>
      <w:rFonts w:ascii="Times New Roman" w:hAnsi="Times New Roman" w:cs="Times New Roman" w:hint="default"/>
      <w:b w:val="0"/>
      <w:i w:val="0"/>
      <w:sz w:val="22"/>
      <w:szCs w:val="22"/>
    </w:rPr>
  </w:style>
  <w:style w:type="character" w:customStyle="1" w:styleId="WW8Num28z4">
    <w:name w:val="WW8Num28z4"/>
    <w:rsid w:val="00931D26"/>
    <w:rPr>
      <w:rFonts w:hint="default"/>
    </w:rPr>
  </w:style>
  <w:style w:type="character" w:customStyle="1" w:styleId="WW8Num29z0">
    <w:name w:val="WW8Num29z0"/>
    <w:rsid w:val="00931D26"/>
    <w:rPr>
      <w:rFonts w:ascii="Times New Roman" w:hAnsi="Times New Roman" w:cs="Times New Roman" w:hint="default"/>
      <w:b/>
      <w:i w:val="0"/>
      <w:color w:val="auto"/>
      <w:sz w:val="24"/>
      <w:szCs w:val="24"/>
    </w:rPr>
  </w:style>
  <w:style w:type="character" w:customStyle="1" w:styleId="WW8Num29z1">
    <w:name w:val="WW8Num29z1"/>
    <w:rsid w:val="00931D26"/>
    <w:rPr>
      <w:rFonts w:ascii="Times New Roman" w:hAnsi="Times New Roman" w:cs="Times New Roman" w:hint="default"/>
      <w:b w:val="0"/>
      <w:i w:val="0"/>
      <w:sz w:val="22"/>
      <w:szCs w:val="22"/>
    </w:rPr>
  </w:style>
  <w:style w:type="character" w:customStyle="1" w:styleId="WW8Num29z4">
    <w:name w:val="WW8Num29z4"/>
    <w:rsid w:val="00931D26"/>
    <w:rPr>
      <w:rFonts w:hint="default"/>
    </w:rPr>
  </w:style>
  <w:style w:type="character" w:customStyle="1" w:styleId="WW8Num30z0">
    <w:name w:val="WW8Num30z0"/>
    <w:rsid w:val="00931D26"/>
    <w:rPr>
      <w:rFonts w:ascii="Times New Roman" w:hAnsi="Times New Roman" w:cs="Times New Roman" w:hint="default"/>
      <w:b/>
      <w:i w:val="0"/>
      <w:color w:val="auto"/>
      <w:sz w:val="24"/>
      <w:szCs w:val="24"/>
    </w:rPr>
  </w:style>
  <w:style w:type="character" w:customStyle="1" w:styleId="WW8Num30z1">
    <w:name w:val="WW8Num30z1"/>
    <w:rsid w:val="00931D26"/>
    <w:rPr>
      <w:rFonts w:ascii="Times New Roman" w:hAnsi="Times New Roman" w:cs="Times New Roman" w:hint="default"/>
      <w:b w:val="0"/>
      <w:i w:val="0"/>
      <w:sz w:val="22"/>
      <w:szCs w:val="22"/>
    </w:rPr>
  </w:style>
  <w:style w:type="character" w:customStyle="1" w:styleId="WW8Num30z4">
    <w:name w:val="WW8Num30z4"/>
    <w:rsid w:val="00931D26"/>
    <w:rPr>
      <w:rFonts w:hint="default"/>
    </w:rPr>
  </w:style>
  <w:style w:type="character" w:customStyle="1" w:styleId="WW8Num31z0">
    <w:name w:val="WW8Num31z0"/>
    <w:rsid w:val="00931D26"/>
    <w:rPr>
      <w:rFonts w:ascii="Times New Roman" w:hAnsi="Times New Roman" w:cs="Times New Roman" w:hint="default"/>
      <w:b/>
      <w:i w:val="0"/>
      <w:color w:val="auto"/>
      <w:sz w:val="24"/>
      <w:szCs w:val="24"/>
    </w:rPr>
  </w:style>
  <w:style w:type="character" w:customStyle="1" w:styleId="WW8Num31z1">
    <w:name w:val="WW8Num31z1"/>
    <w:rsid w:val="00931D26"/>
    <w:rPr>
      <w:rFonts w:ascii="Times New Roman" w:hAnsi="Times New Roman" w:cs="Times New Roman" w:hint="default"/>
      <w:b w:val="0"/>
      <w:i w:val="0"/>
      <w:sz w:val="22"/>
      <w:szCs w:val="22"/>
    </w:rPr>
  </w:style>
  <w:style w:type="character" w:customStyle="1" w:styleId="WW8Num31z4">
    <w:name w:val="WW8Num31z4"/>
    <w:rsid w:val="00931D26"/>
    <w:rPr>
      <w:rFonts w:hint="default"/>
    </w:rPr>
  </w:style>
  <w:style w:type="character" w:customStyle="1" w:styleId="WW8Num32z0">
    <w:name w:val="WW8Num32z0"/>
    <w:rsid w:val="00931D26"/>
    <w:rPr>
      <w:rFonts w:hint="default"/>
    </w:rPr>
  </w:style>
  <w:style w:type="character" w:customStyle="1" w:styleId="WW8Num32z1">
    <w:name w:val="WW8Num32z1"/>
    <w:rsid w:val="00931D26"/>
  </w:style>
  <w:style w:type="character" w:customStyle="1" w:styleId="WW8Num32z2">
    <w:name w:val="WW8Num32z2"/>
    <w:rsid w:val="00931D26"/>
  </w:style>
  <w:style w:type="character" w:customStyle="1" w:styleId="WW8Num32z3">
    <w:name w:val="WW8Num32z3"/>
    <w:rsid w:val="00931D26"/>
  </w:style>
  <w:style w:type="character" w:customStyle="1" w:styleId="WW8Num32z4">
    <w:name w:val="WW8Num32z4"/>
    <w:rsid w:val="00931D26"/>
  </w:style>
  <w:style w:type="character" w:customStyle="1" w:styleId="WW8Num32z5">
    <w:name w:val="WW8Num32z5"/>
    <w:rsid w:val="00931D26"/>
  </w:style>
  <w:style w:type="character" w:customStyle="1" w:styleId="WW8Num32z6">
    <w:name w:val="WW8Num32z6"/>
    <w:rsid w:val="00931D26"/>
  </w:style>
  <w:style w:type="character" w:customStyle="1" w:styleId="WW8Num32z7">
    <w:name w:val="WW8Num32z7"/>
    <w:rsid w:val="00931D26"/>
  </w:style>
  <w:style w:type="character" w:customStyle="1" w:styleId="WW8Num32z8">
    <w:name w:val="WW8Num32z8"/>
    <w:rsid w:val="00931D26"/>
  </w:style>
  <w:style w:type="character" w:customStyle="1" w:styleId="WW8Num33z0">
    <w:name w:val="WW8Num33z0"/>
    <w:rsid w:val="00931D26"/>
    <w:rPr>
      <w:rFonts w:ascii="Times New Roman" w:hAnsi="Times New Roman" w:cs="Times New Roman" w:hint="default"/>
      <w:b/>
      <w:i w:val="0"/>
      <w:color w:val="auto"/>
      <w:sz w:val="24"/>
      <w:szCs w:val="24"/>
    </w:rPr>
  </w:style>
  <w:style w:type="character" w:customStyle="1" w:styleId="WW8Num33z1">
    <w:name w:val="WW8Num33z1"/>
    <w:rsid w:val="00931D26"/>
    <w:rPr>
      <w:rFonts w:ascii="Times New Roman" w:hAnsi="Times New Roman" w:cs="Times New Roman" w:hint="default"/>
      <w:b w:val="0"/>
      <w:i w:val="0"/>
      <w:sz w:val="22"/>
      <w:szCs w:val="22"/>
    </w:rPr>
  </w:style>
  <w:style w:type="character" w:customStyle="1" w:styleId="WW8Num33z4">
    <w:name w:val="WW8Num33z4"/>
    <w:rsid w:val="00931D26"/>
    <w:rPr>
      <w:rFonts w:hint="default"/>
    </w:rPr>
  </w:style>
  <w:style w:type="character" w:customStyle="1" w:styleId="WW8Num34z0">
    <w:name w:val="WW8Num34z0"/>
    <w:rsid w:val="00931D26"/>
    <w:rPr>
      <w:rFonts w:ascii="Times New Roman" w:hAnsi="Times New Roman" w:cs="Times New Roman" w:hint="default"/>
      <w:b/>
      <w:i w:val="0"/>
      <w:color w:val="auto"/>
      <w:sz w:val="24"/>
      <w:szCs w:val="24"/>
    </w:rPr>
  </w:style>
  <w:style w:type="character" w:customStyle="1" w:styleId="WW8Num34z1">
    <w:name w:val="WW8Num34z1"/>
    <w:rsid w:val="00931D26"/>
    <w:rPr>
      <w:rFonts w:ascii="Times New Roman" w:hAnsi="Times New Roman" w:cs="Times New Roman" w:hint="default"/>
      <w:b w:val="0"/>
      <w:i w:val="0"/>
      <w:sz w:val="22"/>
      <w:szCs w:val="22"/>
    </w:rPr>
  </w:style>
  <w:style w:type="character" w:customStyle="1" w:styleId="WW8Num34z4">
    <w:name w:val="WW8Num34z4"/>
    <w:rsid w:val="00931D26"/>
    <w:rPr>
      <w:rFonts w:hint="default"/>
    </w:rPr>
  </w:style>
  <w:style w:type="character" w:customStyle="1" w:styleId="WW8Num35z0">
    <w:name w:val="WW8Num35z0"/>
    <w:rsid w:val="00931D26"/>
    <w:rPr>
      <w:rFonts w:hint="default"/>
      <w:b w:val="0"/>
      <w:i w:val="0"/>
      <w:color w:val="auto"/>
      <w:sz w:val="24"/>
      <w:szCs w:val="24"/>
    </w:rPr>
  </w:style>
  <w:style w:type="character" w:customStyle="1" w:styleId="WW8Num35z1">
    <w:name w:val="WW8Num35z1"/>
    <w:rsid w:val="00931D26"/>
    <w:rPr>
      <w:rFonts w:ascii="Times New Roman" w:eastAsia="Times New Roman" w:hAnsi="Times New Roman" w:cs="Times New Roman"/>
      <w:b w:val="0"/>
      <w:i w:val="0"/>
      <w:color w:val="auto"/>
      <w:sz w:val="22"/>
      <w:szCs w:val="22"/>
    </w:rPr>
  </w:style>
  <w:style w:type="character" w:customStyle="1" w:styleId="WW8Num35z2">
    <w:name w:val="WW8Num35z2"/>
    <w:rsid w:val="00931D26"/>
    <w:rPr>
      <w:rFonts w:ascii="Times New Roman" w:eastAsia="Times New Roman" w:hAnsi="Times New Roman" w:cs="Times New Roman"/>
      <w:b w:val="0"/>
      <w:i w:val="0"/>
      <w:sz w:val="22"/>
      <w:szCs w:val="22"/>
    </w:rPr>
  </w:style>
  <w:style w:type="character" w:customStyle="1" w:styleId="WW8Num35z3">
    <w:name w:val="WW8Num35z3"/>
    <w:rsid w:val="00931D26"/>
    <w:rPr>
      <w:rFonts w:hint="default"/>
      <w:b w:val="0"/>
      <w:i w:val="0"/>
      <w:sz w:val="22"/>
      <w:szCs w:val="22"/>
    </w:rPr>
  </w:style>
  <w:style w:type="character" w:customStyle="1" w:styleId="WW8Num35z4">
    <w:name w:val="WW8Num35z4"/>
    <w:rsid w:val="00931D26"/>
    <w:rPr>
      <w:rFonts w:hint="default"/>
    </w:rPr>
  </w:style>
  <w:style w:type="character" w:customStyle="1" w:styleId="WW8Num36z0">
    <w:name w:val="WW8Num36z0"/>
    <w:rsid w:val="00931D26"/>
    <w:rPr>
      <w:rFonts w:hint="default"/>
      <w:b w:val="0"/>
    </w:rPr>
  </w:style>
  <w:style w:type="character" w:customStyle="1" w:styleId="WW8Num36z2">
    <w:name w:val="WW8Num36z2"/>
    <w:rsid w:val="00931D26"/>
  </w:style>
  <w:style w:type="character" w:customStyle="1" w:styleId="WW8Num36z3">
    <w:name w:val="WW8Num36z3"/>
    <w:rsid w:val="00931D26"/>
  </w:style>
  <w:style w:type="character" w:customStyle="1" w:styleId="WW8Num36z4">
    <w:name w:val="WW8Num36z4"/>
    <w:rsid w:val="00931D26"/>
  </w:style>
  <w:style w:type="character" w:customStyle="1" w:styleId="WW8Num36z5">
    <w:name w:val="WW8Num36z5"/>
    <w:rsid w:val="00931D26"/>
  </w:style>
  <w:style w:type="character" w:customStyle="1" w:styleId="WW8Num36z6">
    <w:name w:val="WW8Num36z6"/>
    <w:rsid w:val="00931D26"/>
  </w:style>
  <w:style w:type="character" w:customStyle="1" w:styleId="WW8Num36z7">
    <w:name w:val="WW8Num36z7"/>
    <w:rsid w:val="00931D26"/>
  </w:style>
  <w:style w:type="character" w:customStyle="1" w:styleId="WW8Num36z8">
    <w:name w:val="WW8Num36z8"/>
    <w:rsid w:val="00931D26"/>
  </w:style>
  <w:style w:type="character" w:customStyle="1" w:styleId="WW8Num37z0">
    <w:name w:val="WW8Num37z0"/>
    <w:rsid w:val="00931D26"/>
    <w:rPr>
      <w:rFonts w:hint="default"/>
    </w:rPr>
  </w:style>
  <w:style w:type="character" w:customStyle="1" w:styleId="WW8Num38z0">
    <w:name w:val="WW8Num38z0"/>
    <w:rsid w:val="00931D26"/>
    <w:rPr>
      <w:rFonts w:hint="default"/>
    </w:rPr>
  </w:style>
  <w:style w:type="character" w:customStyle="1" w:styleId="WW8Num38z1">
    <w:name w:val="WW8Num38z1"/>
    <w:rsid w:val="00931D26"/>
    <w:rPr>
      <w:rFonts w:ascii="Times New Roman" w:eastAsia="Times New Roman" w:hAnsi="Times New Roman" w:cs="Times New Roman"/>
    </w:rPr>
  </w:style>
  <w:style w:type="character" w:customStyle="1" w:styleId="WW8Num38z2">
    <w:name w:val="WW8Num38z2"/>
    <w:rsid w:val="00931D26"/>
  </w:style>
  <w:style w:type="character" w:customStyle="1" w:styleId="WW8Num38z3">
    <w:name w:val="WW8Num38z3"/>
    <w:rsid w:val="00931D26"/>
  </w:style>
  <w:style w:type="character" w:customStyle="1" w:styleId="WW8Num38z4">
    <w:name w:val="WW8Num38z4"/>
    <w:rsid w:val="00931D26"/>
  </w:style>
  <w:style w:type="character" w:customStyle="1" w:styleId="WW8Num38z5">
    <w:name w:val="WW8Num38z5"/>
    <w:rsid w:val="00931D26"/>
  </w:style>
  <w:style w:type="character" w:customStyle="1" w:styleId="WW8Num38z6">
    <w:name w:val="WW8Num38z6"/>
    <w:rsid w:val="00931D26"/>
  </w:style>
  <w:style w:type="character" w:customStyle="1" w:styleId="WW8Num38z7">
    <w:name w:val="WW8Num38z7"/>
    <w:rsid w:val="00931D26"/>
  </w:style>
  <w:style w:type="character" w:customStyle="1" w:styleId="WW8Num38z8">
    <w:name w:val="WW8Num38z8"/>
    <w:rsid w:val="00931D26"/>
  </w:style>
  <w:style w:type="character" w:customStyle="1" w:styleId="WW8Num39z0">
    <w:name w:val="WW8Num39z0"/>
    <w:rsid w:val="00931D26"/>
    <w:rPr>
      <w:rFonts w:ascii="Times New Roman" w:hAnsi="Times New Roman" w:cs="Times New Roman" w:hint="default"/>
      <w:b/>
      <w:i w:val="0"/>
      <w:color w:val="auto"/>
      <w:sz w:val="24"/>
      <w:szCs w:val="24"/>
    </w:rPr>
  </w:style>
  <w:style w:type="character" w:customStyle="1" w:styleId="WW8Num39z1">
    <w:name w:val="WW8Num39z1"/>
    <w:rsid w:val="00931D26"/>
    <w:rPr>
      <w:rFonts w:ascii="Times New Roman" w:hAnsi="Times New Roman" w:cs="Times New Roman" w:hint="default"/>
      <w:b w:val="0"/>
      <w:i w:val="0"/>
      <w:sz w:val="22"/>
      <w:szCs w:val="22"/>
    </w:rPr>
  </w:style>
  <w:style w:type="character" w:customStyle="1" w:styleId="WW8Num39z4">
    <w:name w:val="WW8Num39z4"/>
    <w:rsid w:val="00931D26"/>
    <w:rPr>
      <w:rFonts w:hint="default"/>
    </w:rPr>
  </w:style>
  <w:style w:type="character" w:customStyle="1" w:styleId="WW8Num40z0">
    <w:name w:val="WW8Num40z0"/>
    <w:rsid w:val="00931D26"/>
    <w:rPr>
      <w:rFonts w:hint="default"/>
      <w:sz w:val="22"/>
      <w:szCs w:val="22"/>
    </w:rPr>
  </w:style>
  <w:style w:type="character" w:customStyle="1" w:styleId="WW8Num41z0">
    <w:name w:val="WW8Num41z0"/>
    <w:rsid w:val="00931D26"/>
    <w:rPr>
      <w:rFonts w:ascii="Times New Roman" w:hAnsi="Times New Roman" w:cs="Times New Roman" w:hint="default"/>
      <w:b/>
      <w:i w:val="0"/>
      <w:color w:val="auto"/>
      <w:sz w:val="24"/>
      <w:szCs w:val="24"/>
    </w:rPr>
  </w:style>
  <w:style w:type="character" w:customStyle="1" w:styleId="WW8Num41z1">
    <w:name w:val="WW8Num41z1"/>
    <w:rsid w:val="00931D26"/>
    <w:rPr>
      <w:rFonts w:ascii="Times New Roman" w:hAnsi="Times New Roman" w:cs="Times New Roman" w:hint="default"/>
      <w:b w:val="0"/>
      <w:i w:val="0"/>
      <w:sz w:val="22"/>
      <w:szCs w:val="22"/>
    </w:rPr>
  </w:style>
  <w:style w:type="character" w:customStyle="1" w:styleId="WW8Num41z4">
    <w:name w:val="WW8Num41z4"/>
    <w:rsid w:val="00931D26"/>
    <w:rPr>
      <w:rFonts w:hint="default"/>
    </w:rPr>
  </w:style>
  <w:style w:type="character" w:customStyle="1" w:styleId="WW8Num42z0">
    <w:name w:val="WW8Num42z0"/>
    <w:rsid w:val="00931D26"/>
    <w:rPr>
      <w:rFonts w:ascii="Times New Roman" w:hAnsi="Times New Roman" w:cs="Times New Roman" w:hint="default"/>
      <w:b/>
      <w:i w:val="0"/>
      <w:color w:val="auto"/>
      <w:sz w:val="24"/>
      <w:szCs w:val="24"/>
    </w:rPr>
  </w:style>
  <w:style w:type="character" w:customStyle="1" w:styleId="WW8Num42z1">
    <w:name w:val="WW8Num42z1"/>
    <w:rsid w:val="00931D26"/>
    <w:rPr>
      <w:rFonts w:ascii="Times New Roman" w:hAnsi="Times New Roman" w:cs="Times New Roman" w:hint="default"/>
      <w:b w:val="0"/>
      <w:i w:val="0"/>
      <w:sz w:val="22"/>
      <w:szCs w:val="22"/>
    </w:rPr>
  </w:style>
  <w:style w:type="character" w:customStyle="1" w:styleId="WW8Num42z4">
    <w:name w:val="WW8Num42z4"/>
    <w:rsid w:val="00931D26"/>
    <w:rPr>
      <w:rFonts w:hint="default"/>
    </w:rPr>
  </w:style>
  <w:style w:type="character" w:customStyle="1" w:styleId="WW8Num43z0">
    <w:name w:val="WW8Num43z0"/>
    <w:rsid w:val="00931D26"/>
    <w:rPr>
      <w:rFonts w:hint="default"/>
    </w:rPr>
  </w:style>
  <w:style w:type="character" w:customStyle="1" w:styleId="WW8Num43z1">
    <w:name w:val="WW8Num43z1"/>
    <w:rsid w:val="00931D26"/>
  </w:style>
  <w:style w:type="character" w:customStyle="1" w:styleId="WW8Num43z2">
    <w:name w:val="WW8Num43z2"/>
    <w:rsid w:val="00931D26"/>
  </w:style>
  <w:style w:type="character" w:customStyle="1" w:styleId="WW8Num43z3">
    <w:name w:val="WW8Num43z3"/>
    <w:rsid w:val="00931D26"/>
  </w:style>
  <w:style w:type="character" w:customStyle="1" w:styleId="WW8Num43z4">
    <w:name w:val="WW8Num43z4"/>
    <w:rsid w:val="00931D26"/>
  </w:style>
  <w:style w:type="character" w:customStyle="1" w:styleId="WW8Num43z5">
    <w:name w:val="WW8Num43z5"/>
    <w:rsid w:val="00931D26"/>
  </w:style>
  <w:style w:type="character" w:customStyle="1" w:styleId="WW8Num43z6">
    <w:name w:val="WW8Num43z6"/>
    <w:rsid w:val="00931D26"/>
  </w:style>
  <w:style w:type="character" w:customStyle="1" w:styleId="WW8Num43z7">
    <w:name w:val="WW8Num43z7"/>
    <w:rsid w:val="00931D26"/>
  </w:style>
  <w:style w:type="character" w:customStyle="1" w:styleId="WW8Num43z8">
    <w:name w:val="WW8Num43z8"/>
    <w:rsid w:val="00931D26"/>
  </w:style>
  <w:style w:type="character" w:customStyle="1" w:styleId="WW8Num44z0">
    <w:name w:val="WW8Num44z0"/>
    <w:rsid w:val="00931D26"/>
  </w:style>
  <w:style w:type="character" w:customStyle="1" w:styleId="WW8Num44z1">
    <w:name w:val="WW8Num44z1"/>
    <w:rsid w:val="00931D26"/>
  </w:style>
  <w:style w:type="character" w:customStyle="1" w:styleId="WW8Num44z2">
    <w:name w:val="WW8Num44z2"/>
    <w:rsid w:val="00931D26"/>
  </w:style>
  <w:style w:type="character" w:customStyle="1" w:styleId="WW8Num44z3">
    <w:name w:val="WW8Num44z3"/>
    <w:rsid w:val="00931D26"/>
  </w:style>
  <w:style w:type="character" w:customStyle="1" w:styleId="WW8Num44z4">
    <w:name w:val="WW8Num44z4"/>
    <w:rsid w:val="00931D26"/>
  </w:style>
  <w:style w:type="character" w:customStyle="1" w:styleId="WW8Num44z5">
    <w:name w:val="WW8Num44z5"/>
    <w:rsid w:val="00931D26"/>
  </w:style>
  <w:style w:type="character" w:customStyle="1" w:styleId="WW8Num44z6">
    <w:name w:val="WW8Num44z6"/>
    <w:rsid w:val="00931D26"/>
  </w:style>
  <w:style w:type="character" w:customStyle="1" w:styleId="WW8Num44z7">
    <w:name w:val="WW8Num44z7"/>
    <w:rsid w:val="00931D26"/>
  </w:style>
  <w:style w:type="character" w:customStyle="1" w:styleId="WW8Num44z8">
    <w:name w:val="WW8Num44z8"/>
    <w:rsid w:val="00931D26"/>
  </w:style>
  <w:style w:type="character" w:customStyle="1" w:styleId="WW8Num45z0">
    <w:name w:val="WW8Num45z0"/>
    <w:rsid w:val="00931D26"/>
    <w:rPr>
      <w:rFonts w:hint="default"/>
      <w:b w:val="0"/>
      <w:i w:val="0"/>
      <w:color w:val="auto"/>
    </w:rPr>
  </w:style>
  <w:style w:type="character" w:customStyle="1" w:styleId="WW8Num45z1">
    <w:name w:val="WW8Num45z1"/>
    <w:rsid w:val="00931D26"/>
    <w:rPr>
      <w:rFonts w:hint="default"/>
      <w:color w:val="auto"/>
    </w:rPr>
  </w:style>
  <w:style w:type="character" w:customStyle="1" w:styleId="WW8Num45z3">
    <w:name w:val="WW8Num45z3"/>
    <w:rsid w:val="00931D26"/>
    <w:rPr>
      <w:rFonts w:hint="default"/>
    </w:rPr>
  </w:style>
  <w:style w:type="character" w:customStyle="1" w:styleId="WW8Num46z0">
    <w:name w:val="WW8Num46z0"/>
    <w:rsid w:val="00931D26"/>
  </w:style>
  <w:style w:type="character" w:customStyle="1" w:styleId="WW8Num46z1">
    <w:name w:val="WW8Num46z1"/>
    <w:rsid w:val="00931D26"/>
  </w:style>
  <w:style w:type="character" w:customStyle="1" w:styleId="WW8Num46z2">
    <w:name w:val="WW8Num46z2"/>
    <w:rsid w:val="00931D26"/>
  </w:style>
  <w:style w:type="character" w:customStyle="1" w:styleId="WW8Num46z3">
    <w:name w:val="WW8Num46z3"/>
    <w:rsid w:val="00931D26"/>
  </w:style>
  <w:style w:type="character" w:customStyle="1" w:styleId="WW8Num46z4">
    <w:name w:val="WW8Num46z4"/>
    <w:rsid w:val="00931D26"/>
  </w:style>
  <w:style w:type="character" w:customStyle="1" w:styleId="WW8Num46z5">
    <w:name w:val="WW8Num46z5"/>
    <w:rsid w:val="00931D26"/>
  </w:style>
  <w:style w:type="character" w:customStyle="1" w:styleId="WW8Num46z6">
    <w:name w:val="WW8Num46z6"/>
    <w:rsid w:val="00931D26"/>
  </w:style>
  <w:style w:type="character" w:customStyle="1" w:styleId="WW8Num46z7">
    <w:name w:val="WW8Num46z7"/>
    <w:rsid w:val="00931D26"/>
  </w:style>
  <w:style w:type="character" w:customStyle="1" w:styleId="WW8Num46z8">
    <w:name w:val="WW8Num46z8"/>
    <w:rsid w:val="00931D26"/>
  </w:style>
  <w:style w:type="character" w:customStyle="1" w:styleId="WW8Num47z0">
    <w:name w:val="WW8Num47z0"/>
    <w:rsid w:val="00931D26"/>
    <w:rPr>
      <w:rFonts w:hint="default"/>
    </w:rPr>
  </w:style>
  <w:style w:type="character" w:customStyle="1" w:styleId="WW8Num47z1">
    <w:name w:val="WW8Num47z1"/>
    <w:rsid w:val="00931D26"/>
  </w:style>
  <w:style w:type="character" w:customStyle="1" w:styleId="WW8Num47z2">
    <w:name w:val="WW8Num47z2"/>
    <w:rsid w:val="00931D26"/>
  </w:style>
  <w:style w:type="character" w:customStyle="1" w:styleId="WW8Num47z3">
    <w:name w:val="WW8Num47z3"/>
    <w:rsid w:val="00931D26"/>
  </w:style>
  <w:style w:type="character" w:customStyle="1" w:styleId="WW8Num47z4">
    <w:name w:val="WW8Num47z4"/>
    <w:rsid w:val="00931D26"/>
  </w:style>
  <w:style w:type="character" w:customStyle="1" w:styleId="WW8Num47z5">
    <w:name w:val="WW8Num47z5"/>
    <w:rsid w:val="00931D26"/>
  </w:style>
  <w:style w:type="character" w:customStyle="1" w:styleId="WW8Num47z6">
    <w:name w:val="WW8Num47z6"/>
    <w:rsid w:val="00931D26"/>
  </w:style>
  <w:style w:type="character" w:customStyle="1" w:styleId="WW8Num47z7">
    <w:name w:val="WW8Num47z7"/>
    <w:rsid w:val="00931D26"/>
  </w:style>
  <w:style w:type="character" w:customStyle="1" w:styleId="WW8Num47z8">
    <w:name w:val="WW8Num47z8"/>
    <w:rsid w:val="00931D26"/>
  </w:style>
  <w:style w:type="character" w:customStyle="1" w:styleId="Domylnaczcionkaakapitu1">
    <w:name w:val="Domyślna czcionka akapitu1"/>
    <w:rsid w:val="00931D26"/>
  </w:style>
  <w:style w:type="character" w:customStyle="1" w:styleId="FontStyle28">
    <w:name w:val="Font Style28"/>
    <w:rsid w:val="00931D26"/>
    <w:rPr>
      <w:rFonts w:ascii="Calibri" w:hAnsi="Calibri" w:cs="Calibri"/>
      <w:i/>
      <w:iCs/>
      <w:color w:val="000000"/>
      <w:sz w:val="18"/>
      <w:szCs w:val="18"/>
    </w:rPr>
  </w:style>
  <w:style w:type="character" w:customStyle="1" w:styleId="Znakiprzypiswdolnych">
    <w:name w:val="Znaki przypisów dolnych"/>
    <w:rsid w:val="00931D26"/>
    <w:rPr>
      <w:vertAlign w:val="superscript"/>
    </w:rPr>
  </w:style>
  <w:style w:type="character" w:styleId="Numerstrony">
    <w:name w:val="page number"/>
    <w:basedOn w:val="Domylnaczcionkaakapitu1"/>
    <w:rsid w:val="00931D26"/>
  </w:style>
  <w:style w:type="character" w:customStyle="1" w:styleId="Znakiprzypiswkocowych">
    <w:name w:val="Znaki przypisów końcowych"/>
    <w:rsid w:val="00931D26"/>
    <w:rPr>
      <w:vertAlign w:val="superscript"/>
    </w:rPr>
  </w:style>
  <w:style w:type="character" w:styleId="Hipercze">
    <w:name w:val="Hyperlink"/>
    <w:basedOn w:val="Domylnaczcionkaakapitu1"/>
    <w:rsid w:val="00931D26"/>
    <w:rPr>
      <w:color w:val="000080"/>
      <w:u w:val="single"/>
    </w:rPr>
  </w:style>
  <w:style w:type="paragraph" w:customStyle="1" w:styleId="Nagwek10">
    <w:name w:val="Nagłówek1"/>
    <w:basedOn w:val="Normalny"/>
    <w:next w:val="Podtytu"/>
    <w:rsid w:val="00931D26"/>
    <w:pPr>
      <w:spacing w:line="360" w:lineRule="auto"/>
      <w:jc w:val="center"/>
    </w:pPr>
    <w:rPr>
      <w:b/>
      <w:sz w:val="32"/>
    </w:rPr>
  </w:style>
  <w:style w:type="paragraph" w:styleId="Tekstpodstawowy">
    <w:name w:val="Body Text"/>
    <w:basedOn w:val="Normalny"/>
    <w:rsid w:val="00931D26"/>
    <w:pPr>
      <w:spacing w:line="360" w:lineRule="auto"/>
      <w:jc w:val="both"/>
    </w:pPr>
    <w:rPr>
      <w:sz w:val="24"/>
    </w:rPr>
  </w:style>
  <w:style w:type="paragraph" w:styleId="Lista">
    <w:name w:val="List"/>
    <w:basedOn w:val="Tekstpodstawowy"/>
    <w:rsid w:val="00931D26"/>
    <w:rPr>
      <w:rFonts w:cs="Mangal"/>
    </w:rPr>
  </w:style>
  <w:style w:type="paragraph" w:styleId="Legenda">
    <w:name w:val="caption"/>
    <w:basedOn w:val="Normalny"/>
    <w:qFormat/>
    <w:rsid w:val="00931D26"/>
    <w:pPr>
      <w:suppressLineNumbers/>
      <w:spacing w:before="120" w:after="120"/>
    </w:pPr>
    <w:rPr>
      <w:rFonts w:cs="Mangal"/>
      <w:i/>
      <w:iCs/>
      <w:sz w:val="24"/>
      <w:szCs w:val="24"/>
    </w:rPr>
  </w:style>
  <w:style w:type="paragraph" w:customStyle="1" w:styleId="Indeks">
    <w:name w:val="Indeks"/>
    <w:basedOn w:val="Normalny"/>
    <w:rsid w:val="00931D26"/>
    <w:pPr>
      <w:suppressLineNumbers/>
    </w:pPr>
    <w:rPr>
      <w:rFonts w:cs="Mangal"/>
    </w:rPr>
  </w:style>
  <w:style w:type="paragraph" w:styleId="Nagwek">
    <w:name w:val="header"/>
    <w:basedOn w:val="Normalny"/>
    <w:rsid w:val="00931D26"/>
    <w:pPr>
      <w:tabs>
        <w:tab w:val="center" w:pos="4536"/>
        <w:tab w:val="right" w:pos="9072"/>
      </w:tabs>
    </w:pPr>
  </w:style>
  <w:style w:type="paragraph" w:styleId="Stopka">
    <w:name w:val="footer"/>
    <w:basedOn w:val="Normalny"/>
    <w:link w:val="StopkaZnak"/>
    <w:uiPriority w:val="99"/>
    <w:rsid w:val="00931D26"/>
    <w:pPr>
      <w:tabs>
        <w:tab w:val="center" w:pos="4536"/>
        <w:tab w:val="right" w:pos="9072"/>
      </w:tabs>
    </w:pPr>
  </w:style>
  <w:style w:type="paragraph" w:customStyle="1" w:styleId="ZnakZnak">
    <w:name w:val="Znak Znak"/>
    <w:basedOn w:val="Normalny"/>
    <w:rsid w:val="00931D26"/>
    <w:rPr>
      <w:rFonts w:ascii="Arial" w:hAnsi="Arial" w:cs="Arial"/>
    </w:rPr>
  </w:style>
  <w:style w:type="paragraph" w:styleId="Podtytu">
    <w:name w:val="Subtitle"/>
    <w:basedOn w:val="Normalny"/>
    <w:next w:val="Tekstpodstawowy"/>
    <w:qFormat/>
    <w:rsid w:val="00931D26"/>
    <w:pPr>
      <w:spacing w:after="60"/>
      <w:jc w:val="center"/>
    </w:pPr>
    <w:rPr>
      <w:rFonts w:ascii="Arial" w:hAnsi="Arial" w:cs="Arial"/>
      <w:sz w:val="24"/>
      <w:szCs w:val="24"/>
    </w:rPr>
  </w:style>
  <w:style w:type="paragraph" w:styleId="Tekstprzypisudolnego">
    <w:name w:val="footnote text"/>
    <w:basedOn w:val="Normalny"/>
    <w:rsid w:val="00931D26"/>
  </w:style>
  <w:style w:type="paragraph" w:customStyle="1" w:styleId="ZnakZnak1Znak">
    <w:name w:val="Znak Znak1 Znak"/>
    <w:basedOn w:val="Normalny"/>
    <w:rsid w:val="00931D26"/>
    <w:rPr>
      <w:rFonts w:ascii="Arial" w:hAnsi="Arial" w:cs="Arial"/>
    </w:rPr>
  </w:style>
  <w:style w:type="paragraph" w:styleId="Tekstdymka">
    <w:name w:val="Balloon Text"/>
    <w:basedOn w:val="Normalny"/>
    <w:rsid w:val="00931D26"/>
    <w:rPr>
      <w:rFonts w:ascii="Tahoma" w:hAnsi="Tahoma" w:cs="Tahoma"/>
      <w:sz w:val="16"/>
      <w:szCs w:val="16"/>
    </w:rPr>
  </w:style>
  <w:style w:type="paragraph" w:customStyle="1" w:styleId="CharChar3ZnakZnakCharCharZnakZnakCharChar">
    <w:name w:val="Char Char3 Znak Znak Char Char Znak Znak Char Char"/>
    <w:basedOn w:val="Normalny"/>
    <w:rsid w:val="00931D26"/>
    <w:pPr>
      <w:suppressAutoHyphens w:val="0"/>
    </w:pPr>
    <w:rPr>
      <w:sz w:val="24"/>
      <w:szCs w:val="24"/>
    </w:rPr>
  </w:style>
  <w:style w:type="paragraph" w:customStyle="1" w:styleId="Znak">
    <w:name w:val="Znak"/>
    <w:basedOn w:val="Normalny"/>
    <w:rsid w:val="00931D26"/>
    <w:pPr>
      <w:suppressAutoHyphens w:val="0"/>
    </w:pPr>
    <w:rPr>
      <w:sz w:val="24"/>
      <w:szCs w:val="24"/>
    </w:rPr>
  </w:style>
  <w:style w:type="paragraph" w:styleId="Tekstprzypisukocowego">
    <w:name w:val="endnote text"/>
    <w:basedOn w:val="Normalny"/>
    <w:rsid w:val="00931D26"/>
  </w:style>
  <w:style w:type="paragraph" w:styleId="NormalnyWeb">
    <w:name w:val="Normal (Web)"/>
    <w:basedOn w:val="Normalny"/>
    <w:rsid w:val="00931D26"/>
    <w:pPr>
      <w:suppressAutoHyphens w:val="0"/>
      <w:spacing w:before="280" w:after="119"/>
    </w:pPr>
    <w:rPr>
      <w:sz w:val="24"/>
      <w:szCs w:val="24"/>
    </w:rPr>
  </w:style>
  <w:style w:type="paragraph" w:customStyle="1" w:styleId="Zawartoramki">
    <w:name w:val="Zawartość ramki"/>
    <w:basedOn w:val="Normalny"/>
    <w:rsid w:val="00931D26"/>
  </w:style>
  <w:style w:type="character" w:styleId="Odwoanieprzypisukocowego">
    <w:name w:val="endnote reference"/>
    <w:basedOn w:val="Domylnaczcionkaakapitu"/>
    <w:rsid w:val="000A38C7"/>
    <w:rPr>
      <w:vertAlign w:val="superscript"/>
    </w:rPr>
  </w:style>
  <w:style w:type="paragraph" w:styleId="Tekstpodstawowywcity">
    <w:name w:val="Body Text Indent"/>
    <w:basedOn w:val="Normalny"/>
    <w:link w:val="TekstpodstawowywcityZnak"/>
    <w:rsid w:val="00614F3E"/>
    <w:pPr>
      <w:spacing w:after="120"/>
      <w:ind w:left="283"/>
    </w:pPr>
  </w:style>
  <w:style w:type="character" w:customStyle="1" w:styleId="TekstpodstawowywcityZnak">
    <w:name w:val="Tekst podstawowy wcięty Znak"/>
    <w:basedOn w:val="Domylnaczcionkaakapitu"/>
    <w:link w:val="Tekstpodstawowywcity"/>
    <w:rsid w:val="00614F3E"/>
    <w:rPr>
      <w:lang w:eastAsia="zh-CN"/>
    </w:rPr>
  </w:style>
  <w:style w:type="character" w:customStyle="1" w:styleId="Nagwek1Znak">
    <w:name w:val="Nagłówek 1 Znak"/>
    <w:basedOn w:val="Domylnaczcionkaakapitu"/>
    <w:link w:val="Nagwek1"/>
    <w:rsid w:val="00614F3E"/>
    <w:rPr>
      <w:i/>
      <w:sz w:val="24"/>
      <w:lang w:eastAsia="ar-SA"/>
    </w:rPr>
  </w:style>
  <w:style w:type="paragraph" w:customStyle="1" w:styleId="Tekstpodstawowy21">
    <w:name w:val="Tekst podstawowy 21"/>
    <w:basedOn w:val="Normalny"/>
    <w:rsid w:val="0053772B"/>
    <w:pPr>
      <w:spacing w:after="120" w:line="480" w:lineRule="auto"/>
    </w:pPr>
    <w:rPr>
      <w:rFonts w:cs="Calibri"/>
      <w:kern w:val="1"/>
      <w:lang w:eastAsia="ar-SA"/>
    </w:rPr>
  </w:style>
  <w:style w:type="paragraph" w:customStyle="1" w:styleId="WW-Tekstpodstawowywcity3">
    <w:name w:val="WW-Tekst podstawowy wcięty 3"/>
    <w:basedOn w:val="Normalny"/>
    <w:qFormat/>
    <w:rsid w:val="0029457E"/>
    <w:pPr>
      <w:ind w:left="708"/>
    </w:pPr>
    <w:rPr>
      <w:rFonts w:ascii="Arial" w:hAnsi="Arial"/>
      <w:sz w:val="22"/>
      <w:lang w:eastAsia="ar-SA"/>
    </w:rPr>
  </w:style>
  <w:style w:type="paragraph" w:styleId="Akapitzlist">
    <w:name w:val="List Paragraph"/>
    <w:aliases w:val="sw tekst,normalny tekst,Adresat stanowisko,Numerowanie,List Paragraph,Akapit z listą BS,Bulleted list"/>
    <w:basedOn w:val="Normalny"/>
    <w:link w:val="AkapitzlistZnak"/>
    <w:uiPriority w:val="34"/>
    <w:qFormat/>
    <w:rsid w:val="00B96E3F"/>
    <w:pPr>
      <w:ind w:left="708"/>
    </w:pPr>
  </w:style>
  <w:style w:type="character" w:customStyle="1" w:styleId="StopkaZnak">
    <w:name w:val="Stopka Znak"/>
    <w:basedOn w:val="Domylnaczcionkaakapitu"/>
    <w:link w:val="Stopka"/>
    <w:uiPriority w:val="99"/>
    <w:rsid w:val="00976EE0"/>
    <w:rPr>
      <w:lang w:eastAsia="zh-CN"/>
    </w:rPr>
  </w:style>
  <w:style w:type="paragraph" w:styleId="Bezodstpw">
    <w:name w:val="No Spacing"/>
    <w:link w:val="BezodstpwZnak"/>
    <w:qFormat/>
    <w:rsid w:val="00D36BDA"/>
    <w:pPr>
      <w:suppressAutoHyphens/>
    </w:pPr>
    <w:rPr>
      <w:rFonts w:ascii="Calibri" w:eastAsia="Calibri" w:hAnsi="Calibri" w:cs="Calibri"/>
      <w:sz w:val="22"/>
      <w:szCs w:val="22"/>
      <w:lang w:eastAsia="ar-SA"/>
    </w:rPr>
  </w:style>
  <w:style w:type="paragraph" w:customStyle="1" w:styleId="Standard">
    <w:name w:val="Standard"/>
    <w:rsid w:val="00803D1A"/>
    <w:pPr>
      <w:suppressAutoHyphens/>
      <w:autoSpaceDN w:val="0"/>
      <w:textAlignment w:val="baseline"/>
    </w:pPr>
    <w:rPr>
      <w:rFonts w:cs="Calibri"/>
      <w:kern w:val="3"/>
      <w:lang w:eastAsia="zh-CN"/>
    </w:rPr>
  </w:style>
  <w:style w:type="numbering" w:customStyle="1" w:styleId="WW8Num3">
    <w:name w:val="WW8Num3"/>
    <w:basedOn w:val="Bezlisty"/>
    <w:rsid w:val="00803D1A"/>
    <w:pPr>
      <w:numPr>
        <w:numId w:val="2"/>
      </w:numPr>
    </w:pPr>
  </w:style>
  <w:style w:type="character" w:customStyle="1" w:styleId="AkapitzlistZnak">
    <w:name w:val="Akapit z listą Znak"/>
    <w:aliases w:val="sw tekst Znak,normalny tekst Znak,Adresat stanowisko Znak,Numerowanie Znak,List Paragraph Znak,Akapit z listą BS Znak,Bulleted list Znak"/>
    <w:basedOn w:val="Domylnaczcionkaakapitu"/>
    <w:link w:val="Akapitzlist"/>
    <w:uiPriority w:val="34"/>
    <w:locked/>
    <w:rsid w:val="00B27878"/>
    <w:rPr>
      <w:lang w:eastAsia="zh-CN"/>
    </w:rPr>
  </w:style>
  <w:style w:type="paragraph" w:styleId="Tekstpodstawowy2">
    <w:name w:val="Body Text 2"/>
    <w:basedOn w:val="Normalny"/>
    <w:link w:val="Tekstpodstawowy2Znak"/>
    <w:rsid w:val="006277C5"/>
    <w:pPr>
      <w:spacing w:after="120" w:line="480" w:lineRule="auto"/>
    </w:pPr>
  </w:style>
  <w:style w:type="character" w:customStyle="1" w:styleId="Tekstpodstawowy2Znak">
    <w:name w:val="Tekst podstawowy 2 Znak"/>
    <w:basedOn w:val="Domylnaczcionkaakapitu"/>
    <w:link w:val="Tekstpodstawowy2"/>
    <w:rsid w:val="006277C5"/>
    <w:rPr>
      <w:lang w:eastAsia="zh-CN"/>
    </w:rPr>
  </w:style>
  <w:style w:type="character" w:customStyle="1" w:styleId="x-base-text">
    <w:name w:val="x-base-text"/>
    <w:basedOn w:val="Domylnaczcionkaakapitu"/>
    <w:rsid w:val="006277C5"/>
  </w:style>
  <w:style w:type="character" w:customStyle="1" w:styleId="BezodstpwZnak">
    <w:name w:val="Bez odstępów Znak"/>
    <w:link w:val="Bezodstpw"/>
    <w:locked/>
    <w:rsid w:val="002F5798"/>
    <w:rPr>
      <w:rFonts w:ascii="Calibri" w:eastAsia="Calibri" w:hAnsi="Calibri" w:cs="Calibri"/>
      <w:sz w:val="22"/>
      <w:szCs w:val="22"/>
      <w:lang w:eastAsia="ar-SA"/>
    </w:rPr>
  </w:style>
  <w:style w:type="paragraph" w:customStyle="1" w:styleId="Default">
    <w:name w:val="Default"/>
    <w:rsid w:val="002F5798"/>
    <w:pPr>
      <w:autoSpaceDE w:val="0"/>
      <w:autoSpaceDN w:val="0"/>
      <w:adjustRightInd w:val="0"/>
    </w:pPr>
    <w:rPr>
      <w:rFonts w:ascii="Arial" w:hAnsi="Arial" w:cs="Arial"/>
      <w:color w:val="000000"/>
      <w:sz w:val="24"/>
      <w:szCs w:val="24"/>
    </w:rPr>
  </w:style>
  <w:style w:type="paragraph" w:styleId="Tytu">
    <w:name w:val="Title"/>
    <w:basedOn w:val="Normalny"/>
    <w:link w:val="TytuZnak"/>
    <w:qFormat/>
    <w:rsid w:val="00FF0D57"/>
    <w:pPr>
      <w:suppressAutoHyphens w:val="0"/>
      <w:jc w:val="center"/>
    </w:pPr>
    <w:rPr>
      <w:b/>
      <w:sz w:val="24"/>
    </w:rPr>
  </w:style>
  <w:style w:type="character" w:customStyle="1" w:styleId="TytuZnak">
    <w:name w:val="Tytuł Znak"/>
    <w:basedOn w:val="Domylnaczcionkaakapitu"/>
    <w:link w:val="Tytu"/>
    <w:rsid w:val="00FF0D57"/>
    <w:rPr>
      <w:b/>
      <w:sz w:val="24"/>
      <w:lang w:eastAsia="zh-CN"/>
    </w:rPr>
  </w:style>
  <w:style w:type="paragraph" w:customStyle="1" w:styleId="msonormalcxspdrugie">
    <w:name w:val="msonormalcxspdrugie"/>
    <w:basedOn w:val="Normalny"/>
    <w:rsid w:val="00C87E6E"/>
    <w:pPr>
      <w:suppressAutoHyphens w:val="0"/>
      <w:spacing w:before="100" w:beforeAutospacing="1" w:after="100" w:afterAutospacing="1"/>
    </w:pPr>
    <w:rPr>
      <w:sz w:val="24"/>
      <w:szCs w:val="24"/>
      <w:lang w:eastAsia="pl-PL"/>
    </w:rPr>
  </w:style>
  <w:style w:type="character" w:styleId="Odwoaniedokomentarza">
    <w:name w:val="annotation reference"/>
    <w:basedOn w:val="Domylnaczcionkaakapitu"/>
    <w:semiHidden/>
    <w:unhideWhenUsed/>
    <w:rsid w:val="003933A5"/>
    <w:rPr>
      <w:sz w:val="16"/>
      <w:szCs w:val="16"/>
    </w:rPr>
  </w:style>
  <w:style w:type="paragraph" w:styleId="Tekstkomentarza">
    <w:name w:val="annotation text"/>
    <w:basedOn w:val="Normalny"/>
    <w:link w:val="TekstkomentarzaZnak"/>
    <w:semiHidden/>
    <w:unhideWhenUsed/>
    <w:rsid w:val="003933A5"/>
  </w:style>
  <w:style w:type="character" w:customStyle="1" w:styleId="TekstkomentarzaZnak">
    <w:name w:val="Tekst komentarza Znak"/>
    <w:basedOn w:val="Domylnaczcionkaakapitu"/>
    <w:link w:val="Tekstkomentarza"/>
    <w:semiHidden/>
    <w:rsid w:val="003933A5"/>
    <w:rPr>
      <w:lang w:eastAsia="zh-CN"/>
    </w:rPr>
  </w:style>
  <w:style w:type="paragraph" w:styleId="Tematkomentarza">
    <w:name w:val="annotation subject"/>
    <w:basedOn w:val="Tekstkomentarza"/>
    <w:next w:val="Tekstkomentarza"/>
    <w:link w:val="TematkomentarzaZnak"/>
    <w:semiHidden/>
    <w:unhideWhenUsed/>
    <w:rsid w:val="003933A5"/>
    <w:rPr>
      <w:b/>
      <w:bCs/>
    </w:rPr>
  </w:style>
  <w:style w:type="character" w:customStyle="1" w:styleId="TematkomentarzaZnak">
    <w:name w:val="Temat komentarza Znak"/>
    <w:basedOn w:val="TekstkomentarzaZnak"/>
    <w:link w:val="Tematkomentarza"/>
    <w:semiHidden/>
    <w:rsid w:val="003933A5"/>
    <w:rPr>
      <w:b/>
      <w:bCs/>
    </w:rPr>
  </w:style>
  <w:style w:type="character" w:styleId="Pogrubienie">
    <w:name w:val="Strong"/>
    <w:uiPriority w:val="22"/>
    <w:qFormat/>
    <w:rsid w:val="002F77EC"/>
    <w:rPr>
      <w:b/>
      <w:bCs/>
    </w:rPr>
  </w:style>
  <w:style w:type="character" w:customStyle="1" w:styleId="object">
    <w:name w:val="object"/>
    <w:basedOn w:val="Domylnaczcionkaakapitu"/>
    <w:rsid w:val="002F77EC"/>
  </w:style>
</w:styles>
</file>

<file path=word/webSettings.xml><?xml version="1.0" encoding="utf-8"?>
<w:webSettings xmlns:r="http://schemas.openxmlformats.org/officeDocument/2006/relationships" xmlns:w="http://schemas.openxmlformats.org/wordprocessingml/2006/main">
  <w:divs>
    <w:div w:id="90273552">
      <w:bodyDiv w:val="1"/>
      <w:marLeft w:val="0"/>
      <w:marRight w:val="0"/>
      <w:marTop w:val="0"/>
      <w:marBottom w:val="0"/>
      <w:divBdr>
        <w:top w:val="none" w:sz="0" w:space="0" w:color="auto"/>
        <w:left w:val="none" w:sz="0" w:space="0" w:color="auto"/>
        <w:bottom w:val="none" w:sz="0" w:space="0" w:color="auto"/>
        <w:right w:val="none" w:sz="0" w:space="0" w:color="auto"/>
      </w:divBdr>
    </w:div>
    <w:div w:id="95371414">
      <w:bodyDiv w:val="1"/>
      <w:marLeft w:val="0"/>
      <w:marRight w:val="0"/>
      <w:marTop w:val="0"/>
      <w:marBottom w:val="0"/>
      <w:divBdr>
        <w:top w:val="none" w:sz="0" w:space="0" w:color="auto"/>
        <w:left w:val="none" w:sz="0" w:space="0" w:color="auto"/>
        <w:bottom w:val="none" w:sz="0" w:space="0" w:color="auto"/>
        <w:right w:val="none" w:sz="0" w:space="0" w:color="auto"/>
      </w:divBdr>
    </w:div>
    <w:div w:id="114106183">
      <w:bodyDiv w:val="1"/>
      <w:marLeft w:val="0"/>
      <w:marRight w:val="0"/>
      <w:marTop w:val="0"/>
      <w:marBottom w:val="0"/>
      <w:divBdr>
        <w:top w:val="none" w:sz="0" w:space="0" w:color="auto"/>
        <w:left w:val="none" w:sz="0" w:space="0" w:color="auto"/>
        <w:bottom w:val="none" w:sz="0" w:space="0" w:color="auto"/>
        <w:right w:val="none" w:sz="0" w:space="0" w:color="auto"/>
      </w:divBdr>
    </w:div>
    <w:div w:id="164789995">
      <w:bodyDiv w:val="1"/>
      <w:marLeft w:val="0"/>
      <w:marRight w:val="0"/>
      <w:marTop w:val="0"/>
      <w:marBottom w:val="0"/>
      <w:divBdr>
        <w:top w:val="none" w:sz="0" w:space="0" w:color="auto"/>
        <w:left w:val="none" w:sz="0" w:space="0" w:color="auto"/>
        <w:bottom w:val="none" w:sz="0" w:space="0" w:color="auto"/>
        <w:right w:val="none" w:sz="0" w:space="0" w:color="auto"/>
      </w:divBdr>
    </w:div>
    <w:div w:id="783773390">
      <w:bodyDiv w:val="1"/>
      <w:marLeft w:val="0"/>
      <w:marRight w:val="0"/>
      <w:marTop w:val="0"/>
      <w:marBottom w:val="0"/>
      <w:divBdr>
        <w:top w:val="none" w:sz="0" w:space="0" w:color="auto"/>
        <w:left w:val="none" w:sz="0" w:space="0" w:color="auto"/>
        <w:bottom w:val="none" w:sz="0" w:space="0" w:color="auto"/>
        <w:right w:val="none" w:sz="0" w:space="0" w:color="auto"/>
      </w:divBdr>
    </w:div>
    <w:div w:id="937055719">
      <w:bodyDiv w:val="1"/>
      <w:marLeft w:val="0"/>
      <w:marRight w:val="0"/>
      <w:marTop w:val="0"/>
      <w:marBottom w:val="0"/>
      <w:divBdr>
        <w:top w:val="none" w:sz="0" w:space="0" w:color="auto"/>
        <w:left w:val="none" w:sz="0" w:space="0" w:color="auto"/>
        <w:bottom w:val="none" w:sz="0" w:space="0" w:color="auto"/>
        <w:right w:val="none" w:sz="0" w:space="0" w:color="auto"/>
      </w:divBdr>
    </w:div>
    <w:div w:id="1179543447">
      <w:bodyDiv w:val="1"/>
      <w:marLeft w:val="0"/>
      <w:marRight w:val="0"/>
      <w:marTop w:val="0"/>
      <w:marBottom w:val="0"/>
      <w:divBdr>
        <w:top w:val="none" w:sz="0" w:space="0" w:color="auto"/>
        <w:left w:val="none" w:sz="0" w:space="0" w:color="auto"/>
        <w:bottom w:val="none" w:sz="0" w:space="0" w:color="auto"/>
        <w:right w:val="none" w:sz="0" w:space="0" w:color="auto"/>
      </w:divBdr>
    </w:div>
    <w:div w:id="1466704616">
      <w:bodyDiv w:val="1"/>
      <w:marLeft w:val="0"/>
      <w:marRight w:val="0"/>
      <w:marTop w:val="0"/>
      <w:marBottom w:val="0"/>
      <w:divBdr>
        <w:top w:val="none" w:sz="0" w:space="0" w:color="auto"/>
        <w:left w:val="none" w:sz="0" w:space="0" w:color="auto"/>
        <w:bottom w:val="none" w:sz="0" w:space="0" w:color="auto"/>
        <w:right w:val="none" w:sz="0" w:space="0" w:color="auto"/>
      </w:divBdr>
    </w:div>
    <w:div w:id="2053649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ancelaria@szpitalmswia.poznan.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7D7B6D-F01E-425C-8685-2FF1A025B2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971</TotalTime>
  <Pages>9</Pages>
  <Words>4234</Words>
  <Characters>25407</Characters>
  <Application>Microsoft Office Word</Application>
  <DocSecurity>0</DocSecurity>
  <Lines>211</Lines>
  <Paragraphs>59</Paragraphs>
  <ScaleCrop>false</ScaleCrop>
  <HeadingPairs>
    <vt:vector size="2" baseType="variant">
      <vt:variant>
        <vt:lpstr>Tytuł</vt:lpstr>
      </vt:variant>
      <vt:variant>
        <vt:i4>1</vt:i4>
      </vt:variant>
    </vt:vector>
  </HeadingPairs>
  <TitlesOfParts>
    <vt:vector size="1" baseType="lpstr">
      <vt:lpstr>U M O W A nr DZPZ / 333 /9  PN / 2011 (projekt)</vt:lpstr>
    </vt:vector>
  </TitlesOfParts>
  <Company>Wojewódzki Szpital Specjalistyczny w Olsztynie</Company>
  <LinksUpToDate>false</LinksUpToDate>
  <CharactersWithSpaces>29582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 M O W A nr DZPZ / 333 /9  PN / 2011 (projekt)</dc:title>
  <dc:creator>zurekm</dc:creator>
  <cp:lastModifiedBy>mflis</cp:lastModifiedBy>
  <cp:revision>36</cp:revision>
  <cp:lastPrinted>2024-10-18T10:27:00Z</cp:lastPrinted>
  <dcterms:created xsi:type="dcterms:W3CDTF">2022-03-02T07:00:00Z</dcterms:created>
  <dcterms:modified xsi:type="dcterms:W3CDTF">2025-12-31T11:27:00Z</dcterms:modified>
</cp:coreProperties>
</file>